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739C8" w14:textId="37B82A77" w:rsidR="00412F2E" w:rsidRPr="0010721C" w:rsidRDefault="00412F2E" w:rsidP="0010721C">
      <w:pPr>
        <w:pageBreakBefore/>
        <w:shd w:val="clear" w:color="auto" w:fill="FFFFFF" w:themeFill="background1"/>
        <w:spacing w:before="120" w:line="24" w:lineRule="atLeast"/>
        <w:outlineLvl w:val="0"/>
        <w:rPr>
          <w:rFonts w:ascii="Verdana" w:hAnsi="Verdana" w:cstheme="minorHAnsi"/>
          <w:b/>
          <w:sz w:val="18"/>
          <w:szCs w:val="18"/>
        </w:rPr>
      </w:pPr>
      <w:bookmarkStart w:id="0" w:name="_Toc516738910"/>
      <w:bookmarkStart w:id="1" w:name="_Toc84929611"/>
      <w:r w:rsidRPr="0010721C">
        <w:rPr>
          <w:rFonts w:ascii="Verdana" w:hAnsi="Verdana" w:cstheme="minorHAnsi"/>
          <w:b/>
          <w:sz w:val="18"/>
          <w:szCs w:val="18"/>
        </w:rPr>
        <w:t>ZAŁĄCZNIK NR 5 DO SWZ – WZÓR WYKAZU DOŚWIADCZENIA</w:t>
      </w:r>
      <w:bookmarkEnd w:id="0"/>
      <w:bookmarkEnd w:id="1"/>
    </w:p>
    <w:tbl>
      <w:tblPr>
        <w:tblW w:w="326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tblGrid>
      <w:tr w:rsidR="00412F2E" w:rsidRPr="00412F2E" w14:paraId="4C3B179A" w14:textId="77777777" w:rsidTr="00FE1762">
        <w:trPr>
          <w:trHeight w:val="1251"/>
        </w:trPr>
        <w:tc>
          <w:tcPr>
            <w:tcW w:w="3261" w:type="dxa"/>
            <w:vAlign w:val="bottom"/>
          </w:tcPr>
          <w:p w14:paraId="7220A6F6" w14:textId="77777777" w:rsidR="00412F2E" w:rsidRPr="00412F2E" w:rsidRDefault="00412F2E" w:rsidP="00FE1762">
            <w:pPr>
              <w:jc w:val="center"/>
              <w:rPr>
                <w:rFonts w:asciiTheme="minorHAnsi" w:hAnsiTheme="minorHAnsi" w:cstheme="minorHAnsi"/>
                <w:sz w:val="24"/>
                <w:szCs w:val="24"/>
              </w:rPr>
            </w:pPr>
            <w:r w:rsidRPr="00412F2E">
              <w:rPr>
                <w:rFonts w:asciiTheme="minorHAnsi" w:hAnsiTheme="minorHAnsi" w:cstheme="minorHAnsi"/>
              </w:rPr>
              <w:tab/>
            </w:r>
            <w:r w:rsidRPr="00412F2E">
              <w:rPr>
                <w:rFonts w:asciiTheme="minorHAnsi" w:hAnsiTheme="minorHAnsi" w:cstheme="minorHAnsi"/>
              </w:rPr>
              <w:tab/>
            </w:r>
            <w:r w:rsidRPr="00412F2E">
              <w:rPr>
                <w:rFonts w:asciiTheme="minorHAnsi" w:hAnsiTheme="minorHAnsi" w:cstheme="minorHAnsi"/>
              </w:rPr>
              <w:tab/>
            </w:r>
            <w:r w:rsidRPr="00412F2E">
              <w:rPr>
                <w:rFonts w:asciiTheme="minorHAnsi" w:hAnsiTheme="minorHAnsi" w:cstheme="minorHAnsi"/>
              </w:rPr>
              <w:tab/>
            </w:r>
          </w:p>
          <w:p w14:paraId="69B22E90" w14:textId="77777777" w:rsidR="00412F2E" w:rsidRPr="00412F2E" w:rsidRDefault="00412F2E" w:rsidP="00FE1762">
            <w:pPr>
              <w:rPr>
                <w:rFonts w:asciiTheme="minorHAnsi" w:hAnsiTheme="minorHAnsi" w:cstheme="minorHAnsi"/>
                <w:sz w:val="24"/>
                <w:szCs w:val="24"/>
              </w:rPr>
            </w:pPr>
          </w:p>
          <w:p w14:paraId="73B14C9C" w14:textId="77777777" w:rsidR="00412F2E" w:rsidRPr="00412F2E" w:rsidRDefault="00412F2E" w:rsidP="00FE1762">
            <w:pPr>
              <w:jc w:val="center"/>
              <w:rPr>
                <w:rFonts w:asciiTheme="minorHAnsi" w:hAnsiTheme="minorHAnsi" w:cstheme="minorHAnsi"/>
                <w:sz w:val="20"/>
              </w:rPr>
            </w:pPr>
          </w:p>
          <w:p w14:paraId="73D4F800" w14:textId="77777777" w:rsidR="00412F2E" w:rsidRPr="00412F2E" w:rsidRDefault="00412F2E" w:rsidP="00FE1762">
            <w:pPr>
              <w:jc w:val="center"/>
              <w:rPr>
                <w:rFonts w:asciiTheme="minorHAnsi" w:hAnsiTheme="minorHAnsi" w:cstheme="minorHAnsi"/>
                <w:sz w:val="16"/>
                <w:szCs w:val="16"/>
              </w:rPr>
            </w:pPr>
            <w:r w:rsidRPr="00412F2E">
              <w:rPr>
                <w:rFonts w:asciiTheme="minorHAnsi" w:hAnsiTheme="minorHAnsi" w:cstheme="minorHAnsi"/>
                <w:sz w:val="16"/>
                <w:szCs w:val="16"/>
              </w:rPr>
              <w:t>pieczęć Wykonawcy</w:t>
            </w:r>
          </w:p>
        </w:tc>
      </w:tr>
    </w:tbl>
    <w:p w14:paraId="120555AD" w14:textId="77777777" w:rsidR="00412F2E" w:rsidRPr="00412F2E" w:rsidRDefault="00412F2E" w:rsidP="00412F2E">
      <w:pPr>
        <w:rPr>
          <w:rFonts w:asciiTheme="minorHAnsi" w:hAnsiTheme="minorHAnsi" w:cstheme="minorHAnsi"/>
        </w:rPr>
      </w:pPr>
    </w:p>
    <w:p w14:paraId="71B48272" w14:textId="77777777" w:rsidR="00412F2E" w:rsidRDefault="00412F2E" w:rsidP="00412F2E">
      <w:pPr>
        <w:spacing w:line="240" w:lineRule="auto"/>
        <w:jc w:val="center"/>
        <w:rPr>
          <w:rFonts w:asciiTheme="minorHAnsi" w:hAnsiTheme="minorHAnsi" w:cstheme="minorHAnsi"/>
          <w:b/>
        </w:rPr>
      </w:pPr>
    </w:p>
    <w:p w14:paraId="5FE2F0D1" w14:textId="77777777" w:rsidR="00BE4D14" w:rsidRPr="00412F2E" w:rsidRDefault="00BE4D14" w:rsidP="00412F2E">
      <w:pPr>
        <w:spacing w:line="240" w:lineRule="auto"/>
        <w:jc w:val="center"/>
        <w:rPr>
          <w:rFonts w:asciiTheme="minorHAnsi" w:hAnsiTheme="minorHAnsi" w:cstheme="minorHAnsi"/>
          <w:b/>
        </w:rPr>
      </w:pPr>
    </w:p>
    <w:p w14:paraId="34FD3CE3" w14:textId="77777777" w:rsidR="00412F2E" w:rsidRPr="00412F2E" w:rsidRDefault="00412F2E" w:rsidP="00412F2E">
      <w:pPr>
        <w:spacing w:line="240" w:lineRule="auto"/>
        <w:jc w:val="center"/>
        <w:rPr>
          <w:rFonts w:asciiTheme="minorHAnsi" w:hAnsiTheme="minorHAnsi" w:cstheme="minorHAnsi"/>
          <w:b/>
        </w:rPr>
      </w:pPr>
    </w:p>
    <w:p w14:paraId="72159279" w14:textId="068FE4D3" w:rsidR="00412F2E" w:rsidRPr="0010721C" w:rsidRDefault="00412F2E" w:rsidP="00412F2E">
      <w:pPr>
        <w:spacing w:line="240" w:lineRule="auto"/>
        <w:jc w:val="center"/>
        <w:rPr>
          <w:rFonts w:ascii="Verdana" w:hAnsi="Verdana" w:cstheme="minorHAnsi"/>
          <w:b/>
          <w:sz w:val="18"/>
          <w:szCs w:val="18"/>
        </w:rPr>
      </w:pPr>
      <w:r w:rsidRPr="0010721C">
        <w:rPr>
          <w:rFonts w:ascii="Verdana" w:hAnsi="Verdana" w:cstheme="minorHAnsi"/>
          <w:b/>
          <w:sz w:val="18"/>
          <w:szCs w:val="18"/>
        </w:rPr>
        <w:t>WYKAZ WYKONANYCH DOSTAW/UMÓW/ZAMÓWIEŃ /PRAC</w:t>
      </w:r>
    </w:p>
    <w:p w14:paraId="40A12D22" w14:textId="77777777" w:rsidR="00412F2E" w:rsidRPr="0010721C" w:rsidRDefault="00412F2E" w:rsidP="00412F2E">
      <w:pPr>
        <w:spacing w:line="240" w:lineRule="auto"/>
        <w:jc w:val="center"/>
        <w:rPr>
          <w:rFonts w:ascii="Verdana" w:hAnsi="Verdana" w:cstheme="minorHAnsi"/>
          <w:b/>
          <w:sz w:val="18"/>
          <w:szCs w:val="18"/>
        </w:rPr>
      </w:pPr>
      <w:r w:rsidRPr="0010721C">
        <w:rPr>
          <w:rFonts w:ascii="Verdana" w:hAnsi="Verdana" w:cstheme="minorHAnsi"/>
          <w:b/>
          <w:sz w:val="18"/>
          <w:szCs w:val="18"/>
        </w:rPr>
        <w:t xml:space="preserve">W OKRESIE OSTATNICH 3 LAT Z PODANIEM </w:t>
      </w:r>
    </w:p>
    <w:p w14:paraId="024D50E4" w14:textId="77777777" w:rsidR="00412F2E" w:rsidRPr="0010721C" w:rsidRDefault="00412F2E" w:rsidP="00412F2E">
      <w:pPr>
        <w:spacing w:line="240" w:lineRule="auto"/>
        <w:jc w:val="center"/>
        <w:rPr>
          <w:rFonts w:ascii="Verdana" w:hAnsi="Verdana" w:cstheme="minorHAnsi"/>
          <w:b/>
          <w:sz w:val="18"/>
          <w:szCs w:val="18"/>
        </w:rPr>
      </w:pPr>
      <w:r w:rsidRPr="0010721C">
        <w:rPr>
          <w:rFonts w:ascii="Verdana" w:hAnsi="Verdana" w:cstheme="minorHAnsi"/>
          <w:b/>
          <w:sz w:val="18"/>
          <w:szCs w:val="18"/>
        </w:rPr>
        <w:t>WARTOŚCI, PRZEDMIOTU, DAT ICH WYKONANIA I ODBIORCÓW</w:t>
      </w:r>
    </w:p>
    <w:p w14:paraId="6B24DEA4" w14:textId="77777777" w:rsidR="00412F2E" w:rsidRPr="00412F2E" w:rsidRDefault="00412F2E" w:rsidP="00412F2E">
      <w:pPr>
        <w:rPr>
          <w:rFonts w:asciiTheme="minorHAnsi" w:hAnsiTheme="minorHAnsi" w:cstheme="minorHAnsi"/>
          <w:sz w:val="24"/>
          <w:szCs w:val="24"/>
        </w:rPr>
      </w:pPr>
    </w:p>
    <w:p w14:paraId="007E330B" w14:textId="77777777" w:rsidR="00412F2E" w:rsidRPr="00412F2E" w:rsidRDefault="00412F2E" w:rsidP="00412F2E">
      <w:pPr>
        <w:spacing w:line="240" w:lineRule="auto"/>
        <w:rPr>
          <w:rFonts w:asciiTheme="minorHAnsi" w:hAnsiTheme="minorHAnsi" w:cstheme="minorHAnsi"/>
          <w:lang w:eastAsia="pl-PL"/>
        </w:rPr>
      </w:pPr>
    </w:p>
    <w:tbl>
      <w:tblPr>
        <w:tblW w:w="8960"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171"/>
        <w:gridCol w:w="2268"/>
        <w:gridCol w:w="1417"/>
        <w:gridCol w:w="1418"/>
        <w:gridCol w:w="1701"/>
        <w:gridCol w:w="1559"/>
      </w:tblGrid>
      <w:tr w:rsidR="00412F2E" w:rsidRPr="00412F2E" w14:paraId="7A6BF6BF" w14:textId="77777777" w:rsidTr="0010721C">
        <w:trPr>
          <w:cantSplit/>
          <w:trHeight w:val="1443"/>
          <w:tblHeader/>
        </w:trPr>
        <w:tc>
          <w:tcPr>
            <w:tcW w:w="597" w:type="dxa"/>
            <w:gridSpan w:val="2"/>
            <w:tcBorders>
              <w:top w:val="single" w:sz="4" w:space="0" w:color="auto"/>
              <w:left w:val="single" w:sz="4" w:space="0" w:color="auto"/>
            </w:tcBorders>
            <w:shd w:val="clear" w:color="auto" w:fill="1A7466"/>
            <w:vAlign w:val="center"/>
          </w:tcPr>
          <w:p w14:paraId="0478E1F9" w14:textId="77777777" w:rsidR="00412F2E" w:rsidRPr="0010721C" w:rsidRDefault="00412F2E" w:rsidP="00FE1762">
            <w:pPr>
              <w:jc w:val="center"/>
              <w:rPr>
                <w:rFonts w:ascii="Verdana" w:hAnsi="Verdana" w:cstheme="minorHAnsi"/>
                <w:color w:val="000000" w:themeColor="text1"/>
                <w:sz w:val="14"/>
                <w:szCs w:val="14"/>
              </w:rPr>
            </w:pPr>
          </w:p>
          <w:p w14:paraId="2C81D10C" w14:textId="77777777" w:rsidR="00412F2E" w:rsidRPr="0010721C" w:rsidRDefault="00412F2E" w:rsidP="00FE1762">
            <w:pPr>
              <w:jc w:val="center"/>
              <w:rPr>
                <w:rFonts w:ascii="Verdana" w:hAnsi="Verdana" w:cstheme="minorHAnsi"/>
                <w:color w:val="000000" w:themeColor="text1"/>
                <w:sz w:val="14"/>
                <w:szCs w:val="14"/>
              </w:rPr>
            </w:pPr>
            <w:r w:rsidRPr="0010721C">
              <w:rPr>
                <w:rFonts w:ascii="Verdana" w:hAnsi="Verdana" w:cstheme="minorHAnsi"/>
                <w:color w:val="000000" w:themeColor="text1"/>
                <w:sz w:val="14"/>
                <w:szCs w:val="14"/>
              </w:rPr>
              <w:t>Lp.</w:t>
            </w:r>
          </w:p>
        </w:tc>
        <w:tc>
          <w:tcPr>
            <w:tcW w:w="2268" w:type="dxa"/>
            <w:tcBorders>
              <w:top w:val="single" w:sz="4" w:space="0" w:color="auto"/>
              <w:left w:val="single" w:sz="4" w:space="0" w:color="auto"/>
              <w:bottom w:val="single" w:sz="4" w:space="0" w:color="auto"/>
              <w:right w:val="single" w:sz="4" w:space="0" w:color="auto"/>
            </w:tcBorders>
            <w:shd w:val="clear" w:color="auto" w:fill="1A7466"/>
            <w:vAlign w:val="center"/>
          </w:tcPr>
          <w:p w14:paraId="0B3D7231" w14:textId="77777777" w:rsidR="00412F2E" w:rsidRPr="0010721C" w:rsidRDefault="00412F2E" w:rsidP="00FE1762">
            <w:pPr>
              <w:jc w:val="center"/>
              <w:rPr>
                <w:rFonts w:ascii="Verdana" w:hAnsi="Verdana" w:cstheme="minorHAnsi"/>
                <w:color w:val="000000" w:themeColor="text1"/>
                <w:sz w:val="14"/>
                <w:szCs w:val="14"/>
              </w:rPr>
            </w:pPr>
          </w:p>
          <w:p w14:paraId="4F527829" w14:textId="3B21247E" w:rsidR="00412F2E" w:rsidRPr="0010721C" w:rsidRDefault="00412F2E" w:rsidP="00FE1762">
            <w:pPr>
              <w:spacing w:line="240" w:lineRule="auto"/>
              <w:jc w:val="center"/>
              <w:rPr>
                <w:rFonts w:ascii="Verdana" w:hAnsi="Verdana" w:cstheme="minorHAnsi"/>
                <w:color w:val="000000" w:themeColor="text1"/>
                <w:sz w:val="14"/>
                <w:szCs w:val="14"/>
              </w:rPr>
            </w:pPr>
            <w:r w:rsidRPr="0010721C">
              <w:rPr>
                <w:rFonts w:ascii="Verdana" w:hAnsi="Verdana" w:cstheme="minorHAnsi"/>
                <w:color w:val="000000" w:themeColor="text1"/>
                <w:sz w:val="14"/>
                <w:szCs w:val="14"/>
              </w:rPr>
              <w:t>Przedmiot zamówienia, w tym zakres realizowanych dostaw</w:t>
            </w:r>
          </w:p>
          <w:p w14:paraId="29D8A17D" w14:textId="77777777" w:rsidR="00412F2E" w:rsidRPr="0010721C" w:rsidRDefault="00412F2E" w:rsidP="00FE1762">
            <w:pPr>
              <w:spacing w:line="240" w:lineRule="auto"/>
              <w:jc w:val="center"/>
              <w:rPr>
                <w:rFonts w:ascii="Verdana" w:hAnsi="Verdana" w:cstheme="minorHAnsi"/>
                <w:color w:val="000000" w:themeColor="text1"/>
                <w:sz w:val="14"/>
                <w:szCs w:val="14"/>
              </w:rPr>
            </w:pPr>
          </w:p>
        </w:tc>
        <w:tc>
          <w:tcPr>
            <w:tcW w:w="1417" w:type="dxa"/>
            <w:tcBorders>
              <w:top w:val="single" w:sz="4" w:space="0" w:color="auto"/>
            </w:tcBorders>
            <w:shd w:val="clear" w:color="auto" w:fill="1A7466"/>
            <w:vAlign w:val="center"/>
          </w:tcPr>
          <w:p w14:paraId="76B7F972" w14:textId="77777777" w:rsidR="00412F2E" w:rsidRPr="0010721C" w:rsidRDefault="00412F2E" w:rsidP="00FE1762">
            <w:pPr>
              <w:jc w:val="center"/>
              <w:rPr>
                <w:rFonts w:ascii="Verdana" w:hAnsi="Verdana" w:cstheme="minorHAnsi"/>
                <w:color w:val="000000" w:themeColor="text1"/>
                <w:sz w:val="14"/>
                <w:szCs w:val="14"/>
              </w:rPr>
            </w:pPr>
          </w:p>
          <w:p w14:paraId="0AE97DBB" w14:textId="06DC9005" w:rsidR="00412F2E" w:rsidRPr="0010721C" w:rsidRDefault="00412F2E" w:rsidP="00412F2E">
            <w:pPr>
              <w:jc w:val="center"/>
              <w:rPr>
                <w:rFonts w:ascii="Verdana" w:hAnsi="Verdana" w:cstheme="minorHAnsi"/>
                <w:color w:val="000000" w:themeColor="text1"/>
                <w:sz w:val="14"/>
                <w:szCs w:val="14"/>
              </w:rPr>
            </w:pPr>
            <w:r w:rsidRPr="0010721C">
              <w:rPr>
                <w:rFonts w:ascii="Verdana" w:hAnsi="Verdana" w:cstheme="minorHAnsi"/>
                <w:color w:val="000000" w:themeColor="text1"/>
                <w:sz w:val="14"/>
                <w:szCs w:val="14"/>
              </w:rPr>
              <w:t>Wartość netto zrealizowanych dosta</w:t>
            </w:r>
            <w:r w:rsidR="00F346C0" w:rsidRPr="0010721C">
              <w:rPr>
                <w:rFonts w:ascii="Verdana" w:hAnsi="Verdana" w:cstheme="minorHAnsi"/>
                <w:color w:val="000000" w:themeColor="text1"/>
                <w:sz w:val="14"/>
                <w:szCs w:val="14"/>
              </w:rPr>
              <w:t>w</w:t>
            </w:r>
          </w:p>
        </w:tc>
        <w:tc>
          <w:tcPr>
            <w:tcW w:w="1418" w:type="dxa"/>
            <w:tcBorders>
              <w:top w:val="single" w:sz="4" w:space="0" w:color="auto"/>
              <w:bottom w:val="single" w:sz="6" w:space="0" w:color="auto"/>
              <w:right w:val="single" w:sz="4" w:space="0" w:color="auto"/>
            </w:tcBorders>
            <w:shd w:val="clear" w:color="auto" w:fill="1A7466"/>
            <w:vAlign w:val="center"/>
          </w:tcPr>
          <w:p w14:paraId="3A893764" w14:textId="77777777" w:rsidR="00412F2E" w:rsidRPr="0010721C" w:rsidRDefault="00412F2E" w:rsidP="00FE1762">
            <w:pPr>
              <w:jc w:val="center"/>
              <w:rPr>
                <w:rFonts w:ascii="Verdana" w:hAnsi="Verdana" w:cstheme="minorHAnsi"/>
                <w:color w:val="000000" w:themeColor="text1"/>
                <w:sz w:val="14"/>
                <w:szCs w:val="14"/>
              </w:rPr>
            </w:pPr>
            <w:r w:rsidRPr="0010721C">
              <w:rPr>
                <w:rFonts w:ascii="Verdana" w:hAnsi="Verdana" w:cstheme="minorHAnsi"/>
                <w:color w:val="000000" w:themeColor="text1"/>
                <w:sz w:val="14"/>
                <w:szCs w:val="14"/>
              </w:rPr>
              <w:t>Termin  realizacji od… do…</w:t>
            </w:r>
          </w:p>
          <w:p w14:paraId="3D1EC39B" w14:textId="77777777" w:rsidR="00412F2E" w:rsidRPr="0010721C" w:rsidRDefault="00412F2E" w:rsidP="00FE1762">
            <w:pPr>
              <w:jc w:val="center"/>
              <w:rPr>
                <w:rFonts w:ascii="Verdana" w:hAnsi="Verdana" w:cstheme="minorHAnsi"/>
                <w:color w:val="000000" w:themeColor="text1"/>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1A7466"/>
            <w:vAlign w:val="center"/>
          </w:tcPr>
          <w:p w14:paraId="6042E7B3" w14:textId="77777777" w:rsidR="00412F2E" w:rsidRPr="0010721C" w:rsidRDefault="00412F2E" w:rsidP="00FE1762">
            <w:pPr>
              <w:jc w:val="center"/>
              <w:rPr>
                <w:rFonts w:ascii="Verdana" w:hAnsi="Verdana" w:cstheme="minorHAnsi"/>
                <w:color w:val="000000" w:themeColor="text1"/>
                <w:sz w:val="14"/>
                <w:szCs w:val="14"/>
              </w:rPr>
            </w:pPr>
          </w:p>
          <w:p w14:paraId="01BFA86E" w14:textId="77777777" w:rsidR="00412F2E" w:rsidRPr="0010721C" w:rsidRDefault="00412F2E" w:rsidP="00FE1762">
            <w:pPr>
              <w:spacing w:line="240" w:lineRule="auto"/>
              <w:jc w:val="center"/>
              <w:rPr>
                <w:rFonts w:ascii="Verdana" w:hAnsi="Verdana" w:cstheme="minorHAnsi"/>
                <w:color w:val="000000" w:themeColor="text1"/>
                <w:sz w:val="14"/>
                <w:szCs w:val="14"/>
                <w:lang w:eastAsia="pl-PL"/>
              </w:rPr>
            </w:pPr>
            <w:r w:rsidRPr="0010721C">
              <w:rPr>
                <w:rFonts w:ascii="Verdana" w:hAnsi="Verdana" w:cstheme="minorHAnsi"/>
                <w:color w:val="000000" w:themeColor="text1"/>
                <w:sz w:val="14"/>
                <w:szCs w:val="14"/>
                <w:lang w:eastAsia="pl-PL"/>
              </w:rPr>
              <w:t>Nazwa Odbiorcy</w:t>
            </w:r>
          </w:p>
          <w:p w14:paraId="30AD34BE" w14:textId="77777777" w:rsidR="00412F2E" w:rsidRPr="0010721C" w:rsidRDefault="00412F2E" w:rsidP="00FE1762">
            <w:pPr>
              <w:spacing w:line="240" w:lineRule="auto"/>
              <w:jc w:val="center"/>
              <w:rPr>
                <w:rFonts w:ascii="Verdana" w:hAnsi="Verdana" w:cstheme="minorHAnsi"/>
                <w:color w:val="000000" w:themeColor="text1"/>
                <w:sz w:val="14"/>
                <w:szCs w:val="14"/>
                <w:lang w:eastAsia="pl-PL"/>
              </w:rPr>
            </w:pPr>
            <w:r w:rsidRPr="0010721C">
              <w:rPr>
                <w:rFonts w:ascii="Verdana" w:hAnsi="Verdana" w:cstheme="minorHAnsi"/>
                <w:color w:val="000000" w:themeColor="text1"/>
                <w:sz w:val="14"/>
                <w:szCs w:val="14"/>
                <w:lang w:eastAsia="pl-PL"/>
              </w:rPr>
              <w:t>(wraz z adresem i nr telefonu)</w:t>
            </w:r>
          </w:p>
        </w:tc>
        <w:tc>
          <w:tcPr>
            <w:tcW w:w="1559" w:type="dxa"/>
            <w:tcBorders>
              <w:top w:val="single" w:sz="4" w:space="0" w:color="auto"/>
              <w:left w:val="nil"/>
              <w:right w:val="single" w:sz="4" w:space="0" w:color="auto"/>
            </w:tcBorders>
            <w:shd w:val="clear" w:color="auto" w:fill="1A7466"/>
            <w:vAlign w:val="center"/>
          </w:tcPr>
          <w:p w14:paraId="7FCD1A04" w14:textId="77777777" w:rsidR="00412F2E" w:rsidRPr="0010721C" w:rsidRDefault="00412F2E" w:rsidP="00FE1762">
            <w:pPr>
              <w:jc w:val="center"/>
              <w:rPr>
                <w:rFonts w:ascii="Verdana" w:hAnsi="Verdana" w:cstheme="minorHAnsi"/>
                <w:color w:val="000000" w:themeColor="text1"/>
                <w:sz w:val="14"/>
                <w:szCs w:val="14"/>
              </w:rPr>
            </w:pPr>
            <w:r w:rsidRPr="0010721C">
              <w:rPr>
                <w:rFonts w:ascii="Verdana" w:hAnsi="Verdana" w:cstheme="minorHAnsi"/>
                <w:color w:val="000000" w:themeColor="text1"/>
                <w:sz w:val="14"/>
                <w:szCs w:val="14"/>
              </w:rPr>
              <w:t>Dok. potwierdzający należyte wykonanie prac</w:t>
            </w:r>
          </w:p>
        </w:tc>
      </w:tr>
      <w:tr w:rsidR="00412F2E" w:rsidRPr="00412F2E" w14:paraId="72B6C78C" w14:textId="77777777" w:rsidTr="00FE1762">
        <w:trPr>
          <w:trHeight w:val="443"/>
        </w:trPr>
        <w:tc>
          <w:tcPr>
            <w:tcW w:w="426" w:type="dxa"/>
          </w:tcPr>
          <w:p w14:paraId="1AE601CA" w14:textId="77777777" w:rsidR="00412F2E" w:rsidRPr="00412F2E" w:rsidRDefault="00412F2E" w:rsidP="0029020D">
            <w:pPr>
              <w:numPr>
                <w:ilvl w:val="0"/>
                <w:numId w:val="21"/>
              </w:numPr>
              <w:autoSpaceDE w:val="0"/>
              <w:autoSpaceDN w:val="0"/>
              <w:spacing w:before="120" w:after="200" w:line="240" w:lineRule="auto"/>
              <w:jc w:val="left"/>
              <w:rPr>
                <w:rFonts w:asciiTheme="minorHAnsi" w:hAnsiTheme="minorHAnsi" w:cstheme="minorHAnsi"/>
              </w:rPr>
            </w:pPr>
          </w:p>
        </w:tc>
        <w:tc>
          <w:tcPr>
            <w:tcW w:w="2439" w:type="dxa"/>
            <w:gridSpan w:val="2"/>
            <w:tcBorders>
              <w:right w:val="single" w:sz="4" w:space="0" w:color="auto"/>
            </w:tcBorders>
          </w:tcPr>
          <w:p w14:paraId="04DF545D" w14:textId="77777777" w:rsidR="00412F2E" w:rsidRPr="00412F2E" w:rsidRDefault="00412F2E" w:rsidP="00FE1762">
            <w:pPr>
              <w:spacing w:before="120"/>
              <w:rPr>
                <w:rFonts w:asciiTheme="minorHAnsi" w:hAnsiTheme="minorHAnsi" w:cstheme="minorHAnsi"/>
                <w:sz w:val="24"/>
                <w:szCs w:val="24"/>
              </w:rPr>
            </w:pPr>
          </w:p>
        </w:tc>
        <w:tc>
          <w:tcPr>
            <w:tcW w:w="1417" w:type="dxa"/>
          </w:tcPr>
          <w:p w14:paraId="06B42D2F" w14:textId="77777777" w:rsidR="00412F2E" w:rsidRPr="00412F2E" w:rsidRDefault="00412F2E" w:rsidP="00FE1762">
            <w:pPr>
              <w:spacing w:before="120"/>
              <w:rPr>
                <w:rFonts w:asciiTheme="minorHAnsi" w:hAnsiTheme="minorHAnsi" w:cstheme="minorHAnsi"/>
                <w:sz w:val="24"/>
                <w:szCs w:val="24"/>
              </w:rPr>
            </w:pPr>
          </w:p>
        </w:tc>
        <w:tc>
          <w:tcPr>
            <w:tcW w:w="1418" w:type="dxa"/>
            <w:tcBorders>
              <w:top w:val="single" w:sz="6" w:space="0" w:color="auto"/>
              <w:bottom w:val="single" w:sz="4" w:space="0" w:color="auto"/>
              <w:right w:val="single" w:sz="4" w:space="0" w:color="auto"/>
            </w:tcBorders>
          </w:tcPr>
          <w:p w14:paraId="49361CCB" w14:textId="77777777" w:rsidR="00412F2E" w:rsidRPr="00412F2E" w:rsidRDefault="00412F2E" w:rsidP="00FE1762">
            <w:pPr>
              <w:spacing w:before="120"/>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BFB84D8" w14:textId="77777777" w:rsidR="00412F2E" w:rsidRPr="00412F2E" w:rsidRDefault="00412F2E" w:rsidP="00FE1762">
            <w:pPr>
              <w:spacing w:before="120"/>
              <w:rPr>
                <w:rFonts w:asciiTheme="minorHAnsi" w:hAnsiTheme="minorHAnsi" w:cstheme="minorHAnsi"/>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B2417EE" w14:textId="77777777" w:rsidR="00412F2E" w:rsidRPr="00412F2E" w:rsidRDefault="00412F2E" w:rsidP="00FE1762">
            <w:pPr>
              <w:spacing w:before="120"/>
              <w:rPr>
                <w:rFonts w:asciiTheme="minorHAnsi" w:hAnsiTheme="minorHAnsi" w:cstheme="minorHAnsi"/>
                <w:sz w:val="24"/>
                <w:szCs w:val="24"/>
              </w:rPr>
            </w:pPr>
          </w:p>
        </w:tc>
      </w:tr>
      <w:tr w:rsidR="00412F2E" w:rsidRPr="00412F2E" w14:paraId="03566402" w14:textId="77777777" w:rsidTr="00FE1762">
        <w:trPr>
          <w:trHeight w:val="443"/>
        </w:trPr>
        <w:tc>
          <w:tcPr>
            <w:tcW w:w="426" w:type="dxa"/>
          </w:tcPr>
          <w:p w14:paraId="691227A3" w14:textId="77777777" w:rsidR="00412F2E" w:rsidRPr="00412F2E" w:rsidRDefault="00412F2E" w:rsidP="0029020D">
            <w:pPr>
              <w:numPr>
                <w:ilvl w:val="0"/>
                <w:numId w:val="21"/>
              </w:numPr>
              <w:autoSpaceDE w:val="0"/>
              <w:autoSpaceDN w:val="0"/>
              <w:spacing w:before="120" w:after="200" w:line="240" w:lineRule="auto"/>
              <w:jc w:val="left"/>
              <w:rPr>
                <w:rFonts w:asciiTheme="minorHAnsi" w:hAnsiTheme="minorHAnsi" w:cstheme="minorHAnsi"/>
              </w:rPr>
            </w:pPr>
          </w:p>
        </w:tc>
        <w:tc>
          <w:tcPr>
            <w:tcW w:w="2439" w:type="dxa"/>
            <w:gridSpan w:val="2"/>
            <w:tcBorders>
              <w:right w:val="single" w:sz="4" w:space="0" w:color="auto"/>
            </w:tcBorders>
          </w:tcPr>
          <w:p w14:paraId="78879A10" w14:textId="77777777" w:rsidR="00412F2E" w:rsidRPr="00412F2E" w:rsidRDefault="00412F2E" w:rsidP="00FE1762">
            <w:pPr>
              <w:spacing w:before="120"/>
              <w:rPr>
                <w:rFonts w:asciiTheme="minorHAnsi" w:hAnsiTheme="minorHAnsi" w:cstheme="minorHAnsi"/>
                <w:sz w:val="24"/>
                <w:szCs w:val="24"/>
              </w:rPr>
            </w:pPr>
          </w:p>
        </w:tc>
        <w:tc>
          <w:tcPr>
            <w:tcW w:w="1417" w:type="dxa"/>
          </w:tcPr>
          <w:p w14:paraId="052E4FB4" w14:textId="77777777" w:rsidR="00412F2E" w:rsidRPr="00412F2E" w:rsidRDefault="00412F2E" w:rsidP="00FE1762">
            <w:pPr>
              <w:spacing w:before="120"/>
              <w:rPr>
                <w:rFonts w:asciiTheme="minorHAnsi" w:hAnsiTheme="minorHAnsi" w:cstheme="minorHAnsi"/>
                <w:sz w:val="24"/>
                <w:szCs w:val="24"/>
              </w:rPr>
            </w:pPr>
          </w:p>
        </w:tc>
        <w:tc>
          <w:tcPr>
            <w:tcW w:w="1418" w:type="dxa"/>
            <w:tcBorders>
              <w:top w:val="single" w:sz="4" w:space="0" w:color="auto"/>
              <w:right w:val="single" w:sz="4" w:space="0" w:color="auto"/>
            </w:tcBorders>
          </w:tcPr>
          <w:p w14:paraId="5CB4517B" w14:textId="77777777" w:rsidR="00412F2E" w:rsidRPr="00412F2E" w:rsidRDefault="00412F2E" w:rsidP="00FE1762">
            <w:pPr>
              <w:spacing w:before="120"/>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CA6B228" w14:textId="77777777" w:rsidR="00412F2E" w:rsidRPr="00412F2E" w:rsidRDefault="00412F2E" w:rsidP="00FE1762">
            <w:pPr>
              <w:spacing w:before="120"/>
              <w:rPr>
                <w:rFonts w:asciiTheme="minorHAnsi" w:hAnsiTheme="minorHAnsi" w:cstheme="minorHAnsi"/>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20D4D2B" w14:textId="77777777" w:rsidR="00412F2E" w:rsidRPr="00412F2E" w:rsidRDefault="00412F2E" w:rsidP="00FE1762">
            <w:pPr>
              <w:spacing w:before="120"/>
              <w:rPr>
                <w:rFonts w:asciiTheme="minorHAnsi" w:hAnsiTheme="minorHAnsi" w:cstheme="minorHAnsi"/>
                <w:sz w:val="24"/>
                <w:szCs w:val="24"/>
              </w:rPr>
            </w:pPr>
          </w:p>
        </w:tc>
      </w:tr>
    </w:tbl>
    <w:p w14:paraId="24475E18" w14:textId="77777777" w:rsidR="00412F2E" w:rsidRPr="0010721C" w:rsidRDefault="00412F2E" w:rsidP="00412F2E">
      <w:pPr>
        <w:rPr>
          <w:rFonts w:ascii="Verdana" w:hAnsi="Verdana" w:cstheme="minorHAnsi"/>
          <w:sz w:val="14"/>
          <w:szCs w:val="14"/>
        </w:rPr>
      </w:pPr>
      <w:bookmarkStart w:id="2" w:name="_Toc515896307"/>
      <w:bookmarkStart w:id="3" w:name="_Toc516738911"/>
      <w:r w:rsidRPr="0010721C">
        <w:rPr>
          <w:rFonts w:ascii="Verdana" w:hAnsi="Verdana" w:cstheme="minorHAnsi"/>
          <w:sz w:val="14"/>
          <w:szCs w:val="14"/>
        </w:rPr>
        <w:t>UWAGA: Należy dostosować ilość wierszy do ilości wykazywanych zadań</w:t>
      </w:r>
      <w:bookmarkEnd w:id="2"/>
      <w:bookmarkEnd w:id="3"/>
    </w:p>
    <w:p w14:paraId="60F18F7D" w14:textId="0A234615" w:rsidR="00412F2E" w:rsidRPr="0010721C" w:rsidRDefault="00412F2E" w:rsidP="00412F2E">
      <w:pPr>
        <w:spacing w:before="120" w:line="240" w:lineRule="auto"/>
        <w:ind w:left="-284" w:right="-45"/>
        <w:rPr>
          <w:rFonts w:asciiTheme="minorHAnsi" w:hAnsiTheme="minorHAnsi" w:cstheme="minorHAnsi"/>
          <w:sz w:val="18"/>
          <w:szCs w:val="18"/>
        </w:rPr>
      </w:pPr>
      <w:r w:rsidRPr="0010721C">
        <w:rPr>
          <w:rFonts w:ascii="Verdana" w:hAnsi="Verdana" w:cstheme="minorHAnsi"/>
          <w:sz w:val="18"/>
          <w:szCs w:val="18"/>
        </w:rPr>
        <w:t>Do niniejszego wykazu dołączam referencje potwierdzające, że ww. dostawy</w:t>
      </w:r>
      <w:r w:rsidR="00BE4D14">
        <w:rPr>
          <w:rFonts w:ascii="Verdana" w:hAnsi="Verdana" w:cstheme="minorHAnsi"/>
          <w:sz w:val="18"/>
          <w:szCs w:val="18"/>
        </w:rPr>
        <w:t xml:space="preserve"> </w:t>
      </w:r>
      <w:r w:rsidRPr="0010721C">
        <w:rPr>
          <w:rFonts w:ascii="Verdana" w:hAnsi="Verdana" w:cstheme="minorHAnsi"/>
          <w:sz w:val="18"/>
          <w:szCs w:val="18"/>
        </w:rPr>
        <w:t>/</w:t>
      </w:r>
      <w:r w:rsidR="00BE4D14">
        <w:rPr>
          <w:rFonts w:ascii="Verdana" w:hAnsi="Verdana" w:cstheme="minorHAnsi"/>
          <w:sz w:val="18"/>
          <w:szCs w:val="18"/>
        </w:rPr>
        <w:t xml:space="preserve"> </w:t>
      </w:r>
      <w:r w:rsidRPr="0010721C">
        <w:rPr>
          <w:rFonts w:ascii="Verdana" w:hAnsi="Verdana" w:cstheme="minorHAnsi"/>
          <w:sz w:val="18"/>
          <w:szCs w:val="18"/>
        </w:rPr>
        <w:t>umowy</w:t>
      </w:r>
      <w:r w:rsidR="00BE4D14">
        <w:rPr>
          <w:rFonts w:ascii="Verdana" w:hAnsi="Verdana" w:cstheme="minorHAnsi"/>
          <w:sz w:val="18"/>
          <w:szCs w:val="18"/>
        </w:rPr>
        <w:t xml:space="preserve"> </w:t>
      </w:r>
      <w:r w:rsidRPr="0010721C">
        <w:rPr>
          <w:rFonts w:ascii="Verdana" w:hAnsi="Verdana" w:cstheme="minorHAnsi"/>
          <w:sz w:val="18"/>
          <w:szCs w:val="18"/>
        </w:rPr>
        <w:t>/</w:t>
      </w:r>
      <w:r w:rsidR="00BE4D14">
        <w:rPr>
          <w:rFonts w:ascii="Verdana" w:hAnsi="Verdana" w:cstheme="minorHAnsi"/>
          <w:sz w:val="18"/>
          <w:szCs w:val="18"/>
        </w:rPr>
        <w:t xml:space="preserve"> </w:t>
      </w:r>
      <w:r w:rsidRPr="0010721C">
        <w:rPr>
          <w:rFonts w:ascii="Verdana" w:hAnsi="Verdana" w:cstheme="minorHAnsi"/>
          <w:sz w:val="18"/>
          <w:szCs w:val="18"/>
        </w:rPr>
        <w:t>zamówienia</w:t>
      </w:r>
      <w:r w:rsidR="00BE4D14">
        <w:rPr>
          <w:rFonts w:ascii="Verdana" w:hAnsi="Verdana" w:cstheme="minorHAnsi"/>
          <w:sz w:val="18"/>
          <w:szCs w:val="18"/>
        </w:rPr>
        <w:t xml:space="preserve"> </w:t>
      </w:r>
      <w:r w:rsidRPr="0010721C">
        <w:rPr>
          <w:rFonts w:ascii="Verdana" w:hAnsi="Verdana" w:cstheme="minorHAnsi"/>
          <w:sz w:val="18"/>
          <w:szCs w:val="18"/>
        </w:rPr>
        <w:t>/</w:t>
      </w:r>
      <w:r w:rsidR="00BE4D14">
        <w:rPr>
          <w:rFonts w:ascii="Verdana" w:hAnsi="Verdana" w:cstheme="minorHAnsi"/>
          <w:sz w:val="18"/>
          <w:szCs w:val="18"/>
        </w:rPr>
        <w:t xml:space="preserve"> </w:t>
      </w:r>
      <w:r w:rsidRPr="0010721C">
        <w:rPr>
          <w:rFonts w:ascii="Verdana" w:hAnsi="Verdana" w:cstheme="minorHAnsi"/>
          <w:sz w:val="18"/>
          <w:szCs w:val="18"/>
        </w:rPr>
        <w:t>prace  zostały wykonane lub są wykonywane należycie.</w:t>
      </w:r>
    </w:p>
    <w:p w14:paraId="2E1AA745" w14:textId="77777777" w:rsidR="00412F2E" w:rsidRPr="00412F2E" w:rsidRDefault="00412F2E" w:rsidP="00412F2E">
      <w:pPr>
        <w:ind w:right="-993"/>
        <w:rPr>
          <w:rFonts w:asciiTheme="minorHAnsi" w:hAnsiTheme="minorHAnsi" w:cstheme="minorHAnsi"/>
        </w:rPr>
      </w:pPr>
    </w:p>
    <w:p w14:paraId="4F8FDB61" w14:textId="77777777" w:rsidR="00412F2E" w:rsidRPr="00105D14" w:rsidRDefault="00412F2E" w:rsidP="00412F2E">
      <w:pPr>
        <w:ind w:right="-993"/>
        <w:rPr>
          <w:rFonts w:ascii="Calibri" w:hAnsi="Calibri" w:cs="Calibri"/>
        </w:rPr>
      </w:pPr>
    </w:p>
    <w:p w14:paraId="5CE005DB" w14:textId="77777777" w:rsidR="00412F2E" w:rsidRPr="00105D14" w:rsidRDefault="00412F2E" w:rsidP="00412F2E">
      <w:pPr>
        <w:ind w:left="-284" w:right="-993"/>
        <w:rPr>
          <w:rFonts w:ascii="Calibri" w:hAnsi="Calibri" w:cs="Calibri"/>
        </w:rPr>
      </w:pPr>
    </w:p>
    <w:p w14:paraId="194D98CC" w14:textId="77777777" w:rsidR="00412F2E" w:rsidRPr="00105D14" w:rsidRDefault="00412F2E" w:rsidP="00412F2E">
      <w:pPr>
        <w:ind w:left="-284" w:right="-993"/>
        <w:rPr>
          <w:rFonts w:ascii="Calibri" w:hAnsi="Calibri" w:cs="Calibri"/>
        </w:rPr>
      </w:pPr>
    </w:p>
    <w:p w14:paraId="50EB95B6" w14:textId="77777777" w:rsidR="00412F2E" w:rsidRPr="00105D14" w:rsidRDefault="00412F2E" w:rsidP="00412F2E">
      <w:pPr>
        <w:ind w:left="-284" w:right="-993"/>
        <w:rPr>
          <w:rFonts w:ascii="Calibri" w:hAnsi="Calibri" w:cs="Calibri"/>
        </w:rPr>
      </w:pPr>
    </w:p>
    <w:p w14:paraId="700AA2CB" w14:textId="77777777" w:rsidR="00327394" w:rsidRPr="00105D14" w:rsidRDefault="00327394" w:rsidP="00327394">
      <w:pPr>
        <w:ind w:left="-284" w:right="-993"/>
        <w:rPr>
          <w:rFonts w:ascii="Calibri" w:hAnsi="Calibri" w:cs="Calibri"/>
          <w:szCs w:val="22"/>
        </w:rPr>
      </w:pPr>
      <w:r w:rsidRPr="00433CF4">
        <w:rPr>
          <w:rFonts w:ascii="Verdana'" w:hAnsi="Verdana'" w:cs="Calibri"/>
          <w:sz w:val="16"/>
          <w:szCs w:val="16"/>
        </w:rPr>
        <w:t>...................................., dn. .........................</w:t>
      </w:r>
      <w:r w:rsidRPr="00105D14">
        <w:rPr>
          <w:rFonts w:ascii="Calibri" w:hAnsi="Calibri" w:cs="Calibri"/>
          <w:szCs w:val="22"/>
        </w:rPr>
        <w:tab/>
        <w:t xml:space="preserve">              </w:t>
      </w:r>
      <w:r w:rsidRPr="00105D14">
        <w:rPr>
          <w:rFonts w:ascii="Calibri" w:hAnsi="Calibri" w:cs="Calibri"/>
          <w:szCs w:val="22"/>
        </w:rPr>
        <w:tab/>
        <w:t xml:space="preserve">        </w:t>
      </w:r>
      <w:r w:rsidRPr="00105D14">
        <w:rPr>
          <w:rFonts w:ascii="Calibri" w:hAnsi="Calibri" w:cs="Calibri"/>
          <w:szCs w:val="22"/>
        </w:rPr>
        <w:tab/>
        <w:t xml:space="preserve">  …….………..…..........................................</w:t>
      </w:r>
    </w:p>
    <w:p w14:paraId="63143A8F" w14:textId="77777777" w:rsidR="00327394" w:rsidRPr="00433CF4" w:rsidRDefault="00327394" w:rsidP="00327394">
      <w:pPr>
        <w:pStyle w:val="Nagwek"/>
        <w:tabs>
          <w:tab w:val="left" w:pos="708"/>
        </w:tabs>
        <w:spacing w:line="300" w:lineRule="auto"/>
        <w:ind w:left="5812"/>
        <w:rPr>
          <w:rFonts w:ascii="Verdana" w:hAnsi="Verdana" w:cs="Arial"/>
          <w:sz w:val="12"/>
          <w:szCs w:val="12"/>
        </w:rPr>
      </w:pPr>
      <w:r w:rsidRPr="00433CF4">
        <w:rPr>
          <w:rFonts w:ascii="Verdana" w:hAnsi="Verdana" w:cs="Calibri"/>
          <w:sz w:val="12"/>
          <w:szCs w:val="12"/>
        </w:rPr>
        <w:t>Podpis osób uprawnionych do składania oświadczeń woli w imieniu Wykonawcy oraz pieczątka / pieczątki</w:t>
      </w:r>
    </w:p>
    <w:p w14:paraId="1582C0E6" w14:textId="77777777" w:rsidR="00412F2E" w:rsidRPr="00105D14" w:rsidRDefault="00412F2E" w:rsidP="00412F2E">
      <w:pPr>
        <w:rPr>
          <w:rFonts w:ascii="Calibri" w:hAnsi="Calibri" w:cs="Calibri"/>
          <w:b/>
          <w:sz w:val="20"/>
          <w:lang w:eastAsia="pl-PL"/>
        </w:rPr>
      </w:pPr>
    </w:p>
    <w:p w14:paraId="3B17B7F2" w14:textId="77777777" w:rsidR="00D62F15" w:rsidRDefault="00D62F15" w:rsidP="002B74FF"/>
    <w:p w14:paraId="627A828F" w14:textId="77777777" w:rsidR="006603B0" w:rsidRDefault="006603B0" w:rsidP="002B74FF"/>
    <w:sectPr w:rsidR="006603B0" w:rsidSect="00CA3F0C">
      <w:headerReference w:type="even" r:id="rId10"/>
      <w:headerReference w:type="default" r:id="rId11"/>
      <w:footerReference w:type="default" r:id="rId12"/>
      <w:headerReference w:type="first" r:id="rId13"/>
      <w:pgSz w:w="11906" w:h="16838" w:code="9"/>
      <w:pgMar w:top="1559" w:right="1531" w:bottom="567" w:left="1531" w:header="425"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0171F" w14:textId="77777777" w:rsidR="00967B0C" w:rsidRDefault="00967B0C" w:rsidP="004A302B">
      <w:pPr>
        <w:spacing w:line="240" w:lineRule="auto"/>
      </w:pPr>
      <w:r>
        <w:separator/>
      </w:r>
    </w:p>
  </w:endnote>
  <w:endnote w:type="continuationSeparator" w:id="0">
    <w:p w14:paraId="4A84A078" w14:textId="77777777" w:rsidR="00967B0C" w:rsidRDefault="00967B0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altName w:val="Verdana"/>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3"/>
      <w:gridCol w:w="1304"/>
    </w:tblGrid>
    <w:tr w:rsidR="00210CCC" w14:paraId="39F95BD9" w14:textId="40187131" w:rsidTr="00CA3F0C">
      <w:trPr>
        <w:trHeight w:val="273"/>
      </w:trPr>
      <w:tc>
        <w:tcPr>
          <w:tcW w:w="7513" w:type="dxa"/>
          <w:tcBorders>
            <w:top w:val="nil"/>
            <w:left w:val="nil"/>
            <w:bottom w:val="nil"/>
            <w:right w:val="nil"/>
          </w:tcBorders>
        </w:tcPr>
        <w:p w14:paraId="39A2EA0A" w14:textId="02AFA75C" w:rsidR="00210CCC" w:rsidRDefault="00210CCC" w:rsidP="00FF1717">
          <w:pPr>
            <w:pStyle w:val="Stopka"/>
            <w:tabs>
              <w:tab w:val="left" w:pos="300"/>
            </w:tabs>
          </w:pPr>
        </w:p>
      </w:tc>
      <w:tc>
        <w:tcPr>
          <w:tcW w:w="1304" w:type="dxa"/>
          <w:tcBorders>
            <w:top w:val="single" w:sz="4" w:space="0" w:color="auto"/>
            <w:left w:val="nil"/>
            <w:bottom w:val="nil"/>
            <w:right w:val="nil"/>
          </w:tcBorders>
        </w:tcPr>
        <w:p w14:paraId="04BB3EB8" w14:textId="7380DE07" w:rsidR="00210CCC" w:rsidRPr="006450DC" w:rsidRDefault="00210CCC" w:rsidP="006450DC">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C27F7">
            <w:rPr>
              <w:rFonts w:ascii="Calibri" w:hAnsi="Calibri"/>
              <w:bCs/>
              <w:noProof/>
              <w:sz w:val="16"/>
              <w:szCs w:val="16"/>
            </w:rPr>
            <w:t>30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C27F7">
            <w:rPr>
              <w:rFonts w:ascii="Calibri" w:hAnsi="Calibri"/>
              <w:bCs/>
              <w:noProof/>
              <w:sz w:val="16"/>
              <w:szCs w:val="16"/>
            </w:rPr>
            <w:t>34</w:t>
          </w:r>
          <w:r w:rsidRPr="00DD5C5D">
            <w:rPr>
              <w:rFonts w:ascii="Calibri" w:hAnsi="Calibri"/>
              <w:bCs/>
              <w:sz w:val="16"/>
              <w:szCs w:val="16"/>
            </w:rPr>
            <w:fldChar w:fldCharType="end"/>
          </w:r>
        </w:p>
      </w:tc>
    </w:tr>
  </w:tbl>
  <w:p w14:paraId="0D7C81B4" w14:textId="77777777" w:rsidR="00210CCC" w:rsidRDefault="00210CCC" w:rsidP="00CA3F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475A3" w14:textId="77777777" w:rsidR="00967B0C" w:rsidRDefault="00967B0C" w:rsidP="004A302B">
      <w:pPr>
        <w:spacing w:line="240" w:lineRule="auto"/>
      </w:pPr>
      <w:r>
        <w:separator/>
      </w:r>
    </w:p>
  </w:footnote>
  <w:footnote w:type="continuationSeparator" w:id="0">
    <w:p w14:paraId="5F4290B0" w14:textId="77777777" w:rsidR="00967B0C" w:rsidRDefault="00967B0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BE2BF" w14:textId="4E927EB1" w:rsidR="00260E8C" w:rsidRDefault="00260E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65BD" w14:textId="2A63B7E4" w:rsidR="0035401F" w:rsidRPr="007F151B" w:rsidRDefault="0035401F" w:rsidP="0035401F">
    <w:pPr>
      <w:suppressAutoHyphens/>
      <w:ind w:right="187"/>
      <w:rPr>
        <w:rFonts w:ascii="Trebuchet MS" w:hAnsi="Trebuchet MS"/>
        <w:color w:val="000000" w:themeColor="text1"/>
        <w:sz w:val="14"/>
        <w:szCs w:val="18"/>
      </w:rPr>
    </w:pPr>
    <w:r w:rsidRPr="00CF5636">
      <w:rPr>
        <w:noProof/>
        <w:color w:val="7F7F7F" w:themeColor="text1" w:themeTint="80"/>
      </w:rPr>
      <w:drawing>
        <wp:anchor distT="0" distB="0" distL="114300" distR="114300" simplePos="0" relativeHeight="251661312" behindDoc="0" locked="0" layoutInCell="1" allowOverlap="1" wp14:anchorId="6A08AF48" wp14:editId="11DC895C">
          <wp:simplePos x="0" y="0"/>
          <wp:positionH relativeFrom="page">
            <wp:posOffset>5801995</wp:posOffset>
          </wp:positionH>
          <wp:positionV relativeFrom="page">
            <wp:posOffset>168275</wp:posOffset>
          </wp:positionV>
          <wp:extent cx="839470" cy="564515"/>
          <wp:effectExtent l="0" t="0" r="0" b="6985"/>
          <wp:wrapNone/>
          <wp:docPr id="135" name="Obraz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7F151B">
      <w:rPr>
        <w:rFonts w:ascii="Trebuchet MS" w:hAnsi="Trebuchet MS"/>
        <w:color w:val="000000" w:themeColor="text1"/>
        <w:sz w:val="14"/>
        <w:szCs w:val="18"/>
      </w:rPr>
      <w:t>Specyfikacja Warunków Zamówienia (SWZ)</w:t>
    </w:r>
  </w:p>
  <w:p w14:paraId="3787FF25" w14:textId="0522DD86" w:rsidR="0035401F" w:rsidRPr="007F151B" w:rsidRDefault="0035401F" w:rsidP="0035401F">
    <w:pPr>
      <w:suppressAutoHyphens/>
      <w:ind w:right="187"/>
      <w:rPr>
        <w:rFonts w:ascii="Trebuchet MS" w:hAnsi="Trebuchet MS"/>
        <w:color w:val="000000" w:themeColor="text1"/>
        <w:sz w:val="14"/>
        <w:szCs w:val="18"/>
      </w:rPr>
    </w:pPr>
    <w:r w:rsidRPr="007F151B">
      <w:rPr>
        <w:rFonts w:ascii="Trebuchet MS" w:hAnsi="Trebuchet MS"/>
        <w:color w:val="000000" w:themeColor="text1"/>
        <w:sz w:val="14"/>
        <w:szCs w:val="18"/>
      </w:rPr>
      <w:t>Przedmiot zamówienia</w:t>
    </w:r>
    <w:r w:rsidR="002B16D8">
      <w:rPr>
        <w:rFonts w:ascii="Trebuchet MS" w:hAnsi="Trebuchet MS"/>
        <w:color w:val="000000" w:themeColor="text1"/>
        <w:sz w:val="14"/>
        <w:szCs w:val="18"/>
      </w:rPr>
      <w:t xml:space="preserve">: dostawa naturalnej wody </w:t>
    </w:r>
    <w:proofErr w:type="spellStart"/>
    <w:r w:rsidR="002B16D8">
      <w:rPr>
        <w:rFonts w:ascii="Trebuchet MS" w:hAnsi="Trebuchet MS"/>
        <w:color w:val="000000" w:themeColor="text1"/>
        <w:sz w:val="14"/>
        <w:szCs w:val="18"/>
      </w:rPr>
      <w:t>średniozmineralizowanej</w:t>
    </w:r>
    <w:proofErr w:type="spellEnd"/>
    <w:r w:rsidR="002B16D8">
      <w:rPr>
        <w:rFonts w:ascii="Trebuchet MS" w:hAnsi="Trebuchet MS"/>
        <w:color w:val="000000" w:themeColor="text1"/>
        <w:sz w:val="14"/>
        <w:szCs w:val="18"/>
      </w:rPr>
      <w:t xml:space="preserve"> do wskazanych lokalizacji PGE Ekoserwis S.A.</w:t>
    </w:r>
  </w:p>
  <w:p w14:paraId="3C598702" w14:textId="19F5C0D3" w:rsidR="0035401F" w:rsidRDefault="0035401F" w:rsidP="0035401F">
    <w:pPr>
      <w:pStyle w:val="Nagwek"/>
      <w:rPr>
        <w:rFonts w:ascii="Trebuchet MS" w:hAnsi="Trebuchet MS"/>
        <w:color w:val="000000" w:themeColor="text1"/>
        <w:sz w:val="14"/>
        <w:szCs w:val="18"/>
      </w:rPr>
    </w:pPr>
    <w:r w:rsidRPr="007F151B">
      <w:rPr>
        <w:rFonts w:ascii="Trebuchet MS" w:hAnsi="Trebuchet MS"/>
        <w:color w:val="000000" w:themeColor="text1"/>
        <w:sz w:val="14"/>
        <w:szCs w:val="18"/>
      </w:rPr>
      <w:t>POST/EKO/EKO/FZ/</w:t>
    </w:r>
    <w:r w:rsidR="002B16D8">
      <w:rPr>
        <w:rFonts w:ascii="Trebuchet MS" w:hAnsi="Trebuchet MS"/>
        <w:color w:val="000000" w:themeColor="text1"/>
        <w:sz w:val="14"/>
        <w:szCs w:val="18"/>
      </w:rPr>
      <w:t>00102</w:t>
    </w:r>
    <w:r w:rsidRPr="007F151B">
      <w:rPr>
        <w:rFonts w:ascii="Trebuchet MS" w:hAnsi="Trebuchet MS"/>
        <w:color w:val="000000" w:themeColor="text1"/>
        <w:sz w:val="14"/>
        <w:szCs w:val="18"/>
      </w:rPr>
      <w:t>/2025</w:t>
    </w:r>
    <w:r w:rsidR="002B16D8">
      <w:rPr>
        <w:rFonts w:ascii="Trebuchet MS" w:hAnsi="Trebuchet MS"/>
        <w:color w:val="000000" w:themeColor="text1"/>
        <w:sz w:val="14"/>
        <w:szCs w:val="18"/>
      </w:rPr>
      <w:t>.</w:t>
    </w:r>
  </w:p>
  <w:p w14:paraId="159ABB0D" w14:textId="77777777" w:rsidR="002B16D8" w:rsidRDefault="002B16D8" w:rsidP="0035401F">
    <w:pPr>
      <w:pStyle w:val="Nagwek"/>
      <w:rPr>
        <w:rFonts w:ascii="Trebuchet MS" w:hAnsi="Trebuchet MS"/>
        <w:color w:val="000000" w:themeColor="text1"/>
        <w:sz w:val="14"/>
        <w:szCs w:val="18"/>
      </w:rPr>
    </w:pPr>
  </w:p>
  <w:p w14:paraId="07C4B6D4" w14:textId="77777777" w:rsidR="002B16D8" w:rsidRPr="002B16D8" w:rsidRDefault="002B16D8" w:rsidP="002B16D8">
    <w:pPr>
      <w:pStyle w:val="Nagwek"/>
      <w:pBdr>
        <w:bottom w:val="single" w:sz="4" w:space="1" w:color="auto"/>
      </w:pBdr>
      <w:rPr>
        <w:sz w:val="6"/>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B9179" w14:textId="3BFB150F" w:rsidR="00BA3A2C" w:rsidRPr="0010721C" w:rsidRDefault="00BA3A2C" w:rsidP="00BA3A2C">
    <w:pPr>
      <w:suppressAutoHyphens/>
      <w:ind w:right="187"/>
      <w:rPr>
        <w:rFonts w:ascii="Trebuchet MS" w:hAnsi="Trebuchet MS"/>
        <w:color w:val="000000" w:themeColor="text1"/>
        <w:sz w:val="14"/>
        <w:szCs w:val="18"/>
      </w:rPr>
    </w:pPr>
    <w:bookmarkStart w:id="4" w:name="_Hlk172537524"/>
    <w:bookmarkStart w:id="5" w:name="_Hlk172537525"/>
    <w:bookmarkStart w:id="6" w:name="_Hlk172537531"/>
    <w:bookmarkStart w:id="7" w:name="_Hlk172537532"/>
    <w:bookmarkStart w:id="8" w:name="_Hlk172537548"/>
    <w:bookmarkStart w:id="9" w:name="_Hlk172537549"/>
    <w:r w:rsidRPr="00CF5636">
      <w:rPr>
        <w:noProof/>
        <w:color w:val="7F7F7F" w:themeColor="text1" w:themeTint="80"/>
      </w:rPr>
      <w:drawing>
        <wp:anchor distT="0" distB="0" distL="114300" distR="114300" simplePos="0" relativeHeight="251659264" behindDoc="0" locked="0" layoutInCell="1" allowOverlap="1" wp14:anchorId="11665E3C" wp14:editId="5BFE0D36">
          <wp:simplePos x="0" y="0"/>
          <wp:positionH relativeFrom="page">
            <wp:posOffset>6078574</wp:posOffset>
          </wp:positionH>
          <wp:positionV relativeFrom="page">
            <wp:posOffset>121202</wp:posOffset>
          </wp:positionV>
          <wp:extent cx="839470" cy="564515"/>
          <wp:effectExtent l="0" t="0" r="0" b="6985"/>
          <wp:wrapNone/>
          <wp:docPr id="136" name="Obraz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10721C">
      <w:rPr>
        <w:rFonts w:ascii="Trebuchet MS" w:hAnsi="Trebuchet MS"/>
        <w:color w:val="000000" w:themeColor="text1"/>
        <w:sz w:val="14"/>
        <w:szCs w:val="18"/>
      </w:rPr>
      <w:t>Specyfikacja Warunków Zamówienia (SWZ)</w:t>
    </w:r>
  </w:p>
  <w:p w14:paraId="0F489432" w14:textId="4114214B" w:rsidR="00BA3A2C" w:rsidRPr="0010721C" w:rsidRDefault="00BA3A2C" w:rsidP="00BA3A2C">
    <w:pPr>
      <w:suppressAutoHyphens/>
      <w:ind w:right="187"/>
      <w:rPr>
        <w:rFonts w:ascii="Trebuchet MS" w:hAnsi="Trebuchet MS"/>
        <w:color w:val="000000" w:themeColor="text1"/>
        <w:sz w:val="14"/>
        <w:szCs w:val="18"/>
      </w:rPr>
    </w:pPr>
    <w:r w:rsidRPr="0010721C">
      <w:rPr>
        <w:rFonts w:ascii="Trebuchet MS" w:hAnsi="Trebuchet MS"/>
        <w:color w:val="000000" w:themeColor="text1"/>
        <w:sz w:val="14"/>
        <w:szCs w:val="18"/>
      </w:rPr>
      <w:t>Przedmiot zamówienia</w:t>
    </w:r>
    <w:r w:rsidR="002B16D8">
      <w:rPr>
        <w:rFonts w:ascii="Trebuchet MS" w:hAnsi="Trebuchet MS"/>
        <w:color w:val="000000" w:themeColor="text1"/>
        <w:sz w:val="14"/>
        <w:szCs w:val="18"/>
      </w:rPr>
      <w:t xml:space="preserve">: Dostawa naturalnej wody </w:t>
    </w:r>
    <w:proofErr w:type="spellStart"/>
    <w:r w:rsidR="002B16D8">
      <w:rPr>
        <w:rFonts w:ascii="Trebuchet MS" w:hAnsi="Trebuchet MS"/>
        <w:color w:val="000000" w:themeColor="text1"/>
        <w:sz w:val="14"/>
        <w:szCs w:val="18"/>
      </w:rPr>
      <w:t>średniozmineralizowanej</w:t>
    </w:r>
    <w:proofErr w:type="spellEnd"/>
    <w:r w:rsidR="002B16D8">
      <w:rPr>
        <w:rFonts w:ascii="Trebuchet MS" w:hAnsi="Trebuchet MS"/>
        <w:color w:val="000000" w:themeColor="text1"/>
        <w:sz w:val="14"/>
        <w:szCs w:val="18"/>
      </w:rPr>
      <w:t xml:space="preserve"> do wskazanych lokalizacji PGE Ekoserwis S.A.</w:t>
    </w:r>
  </w:p>
  <w:p w14:paraId="0ED820AA" w14:textId="718D5E25" w:rsidR="00BA3A2C" w:rsidRPr="0010721C" w:rsidRDefault="00BA3A2C" w:rsidP="0010721C">
    <w:pPr>
      <w:pStyle w:val="Nagwek"/>
      <w:tabs>
        <w:tab w:val="center" w:pos="4253"/>
      </w:tabs>
      <w:rPr>
        <w:rFonts w:ascii="Trebuchet MS" w:hAnsi="Trebuchet MS"/>
        <w:color w:val="000000" w:themeColor="text1"/>
        <w:sz w:val="14"/>
        <w:szCs w:val="18"/>
      </w:rPr>
    </w:pPr>
    <w:r w:rsidRPr="0010721C">
      <w:rPr>
        <w:rFonts w:ascii="Trebuchet MS" w:hAnsi="Trebuchet MS"/>
        <w:color w:val="000000" w:themeColor="text1"/>
        <w:sz w:val="14"/>
        <w:szCs w:val="18"/>
      </w:rPr>
      <w:t>POST/EKO/EKO/FZ/</w:t>
    </w:r>
    <w:r w:rsidR="002B16D8">
      <w:rPr>
        <w:rFonts w:ascii="Trebuchet MS" w:hAnsi="Trebuchet MS"/>
        <w:color w:val="000000" w:themeColor="text1"/>
        <w:sz w:val="14"/>
        <w:szCs w:val="18"/>
      </w:rPr>
      <w:t>00102</w:t>
    </w:r>
    <w:r w:rsidRPr="0010721C">
      <w:rPr>
        <w:rFonts w:ascii="Trebuchet MS" w:hAnsi="Trebuchet MS"/>
        <w:color w:val="000000" w:themeColor="text1"/>
        <w:sz w:val="14"/>
        <w:szCs w:val="18"/>
      </w:rPr>
      <w:t>/2025</w:t>
    </w:r>
    <w:r w:rsidR="002B16D8">
      <w:rPr>
        <w:rFonts w:ascii="Trebuchet MS" w:hAnsi="Trebuchet MS"/>
        <w:color w:val="000000" w:themeColor="text1"/>
        <w:sz w:val="14"/>
        <w:szCs w:val="18"/>
      </w:rPr>
      <w:t>.</w:t>
    </w:r>
  </w:p>
  <w:bookmarkEnd w:id="4"/>
  <w:bookmarkEnd w:id="5"/>
  <w:bookmarkEnd w:id="6"/>
  <w:bookmarkEnd w:id="7"/>
  <w:bookmarkEnd w:id="8"/>
  <w:bookmarkEnd w:id="9"/>
  <w:p w14:paraId="5CD7BF4E" w14:textId="77777777" w:rsidR="007565BB" w:rsidRPr="007565BB" w:rsidRDefault="007565BB" w:rsidP="007565BB">
    <w:pPr>
      <w:pStyle w:val="Nagwek"/>
      <w:pBdr>
        <w:bottom w:val="single" w:sz="4" w:space="1" w:color="auto"/>
      </w:pBdr>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936E6524"/>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Verdana" w:hAnsi="Verdana" w:cs="Times New Roman" w:hint="default"/>
        <w:b/>
        <w:sz w:val="18"/>
        <w:szCs w:val="18"/>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10B401DC"/>
    <w:multiLevelType w:val="multilevel"/>
    <w:tmpl w:val="4A2E14CA"/>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val="0"/>
        <w:bCs/>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726CAF"/>
    <w:multiLevelType w:val="multilevel"/>
    <w:tmpl w:val="9B28D970"/>
    <w:lvl w:ilvl="0">
      <w:start w:val="11"/>
      <w:numFmt w:val="decimal"/>
      <w:lvlText w:val="%1."/>
      <w:lvlJc w:val="left"/>
      <w:pPr>
        <w:ind w:left="480" w:hanging="480"/>
      </w:pPr>
      <w:rPr>
        <w:rFonts w:hint="default"/>
      </w:rPr>
    </w:lvl>
    <w:lvl w:ilvl="1">
      <w:start w:val="1"/>
      <w:numFmt w:val="decimal"/>
      <w:lvlText w:val="12.%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CE78A9"/>
    <w:multiLevelType w:val="multilevel"/>
    <w:tmpl w:val="666A5B12"/>
    <w:lvl w:ilvl="0">
      <w:start w:val="16"/>
      <w:numFmt w:val="decimal"/>
      <w:lvlText w:val="%1."/>
      <w:lvlJc w:val="left"/>
      <w:pPr>
        <w:ind w:left="470" w:hanging="4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9A63BE3"/>
    <w:multiLevelType w:val="multilevel"/>
    <w:tmpl w:val="0818FA5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ascii="Verdana" w:hAnsi="Verdana" w:hint="default"/>
        <w:b/>
        <w:sz w:val="18"/>
        <w:szCs w:val="16"/>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1" w15:restartNumberingAfterBreak="0">
    <w:nsid w:val="1D96407B"/>
    <w:multiLevelType w:val="multilevel"/>
    <w:tmpl w:val="7F60F3D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19C259D"/>
    <w:multiLevelType w:val="multilevel"/>
    <w:tmpl w:val="6C045A74"/>
    <w:lvl w:ilvl="0">
      <w:start w:val="1"/>
      <w:numFmt w:val="lowerLetter"/>
      <w:lvlText w:val="%1)"/>
      <w:lvlJc w:val="left"/>
      <w:rPr>
        <w:rFonts w:ascii="Arial" w:eastAsia="Arial" w:hAnsi="Arial" w:cs="Arial"/>
        <w:b w:val="0"/>
        <w:bCs w:val="0"/>
        <w:i/>
        <w:iCs/>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305020"/>
    <w:multiLevelType w:val="multilevel"/>
    <w:tmpl w:val="1D94F7E6"/>
    <w:lvl w:ilvl="0">
      <w:start w:val="15"/>
      <w:numFmt w:val="decimal"/>
      <w:lvlText w:val="%1."/>
      <w:lvlJc w:val="left"/>
      <w:pPr>
        <w:ind w:left="470" w:hanging="470"/>
      </w:pPr>
      <w:rPr>
        <w:rFonts w:ascii="Verdana" w:hAnsi="Verdana" w:hint="default"/>
        <w:sz w:val="18"/>
      </w:rPr>
    </w:lvl>
    <w:lvl w:ilvl="1">
      <w:start w:val="1"/>
      <w:numFmt w:val="decimal"/>
      <w:lvlText w:val="%1.%2."/>
      <w:lvlJc w:val="left"/>
      <w:pPr>
        <w:ind w:left="470" w:hanging="470"/>
      </w:pPr>
      <w:rPr>
        <w:rFonts w:ascii="Verdana" w:hAnsi="Verdana" w:hint="default"/>
        <w:sz w:val="18"/>
      </w:rPr>
    </w:lvl>
    <w:lvl w:ilvl="2">
      <w:start w:val="1"/>
      <w:numFmt w:val="decimal"/>
      <w:lvlText w:val="%1.%2.%3."/>
      <w:lvlJc w:val="left"/>
      <w:pPr>
        <w:ind w:left="720" w:hanging="720"/>
      </w:pPr>
      <w:rPr>
        <w:rFonts w:ascii="Verdana" w:hAnsi="Verdana" w:hint="default"/>
        <w:sz w:val="18"/>
      </w:rPr>
    </w:lvl>
    <w:lvl w:ilvl="3">
      <w:start w:val="1"/>
      <w:numFmt w:val="decimal"/>
      <w:lvlText w:val="%1.%2.%3.%4."/>
      <w:lvlJc w:val="left"/>
      <w:pPr>
        <w:ind w:left="720" w:hanging="720"/>
      </w:pPr>
      <w:rPr>
        <w:rFonts w:ascii="Verdana" w:hAnsi="Verdana" w:hint="default"/>
        <w:sz w:val="18"/>
      </w:rPr>
    </w:lvl>
    <w:lvl w:ilvl="4">
      <w:start w:val="1"/>
      <w:numFmt w:val="decimal"/>
      <w:lvlText w:val="%1.%2.%3.%4.%5."/>
      <w:lvlJc w:val="left"/>
      <w:pPr>
        <w:ind w:left="1080" w:hanging="1080"/>
      </w:pPr>
      <w:rPr>
        <w:rFonts w:ascii="Verdana" w:hAnsi="Verdana" w:hint="default"/>
        <w:sz w:val="18"/>
      </w:rPr>
    </w:lvl>
    <w:lvl w:ilvl="5">
      <w:start w:val="1"/>
      <w:numFmt w:val="decimal"/>
      <w:lvlText w:val="%1.%2.%3.%4.%5.%6."/>
      <w:lvlJc w:val="left"/>
      <w:pPr>
        <w:ind w:left="1080" w:hanging="1080"/>
      </w:pPr>
      <w:rPr>
        <w:rFonts w:ascii="Verdana" w:hAnsi="Verdana" w:hint="default"/>
        <w:sz w:val="18"/>
      </w:rPr>
    </w:lvl>
    <w:lvl w:ilvl="6">
      <w:start w:val="1"/>
      <w:numFmt w:val="decimal"/>
      <w:lvlText w:val="%1.%2.%3.%4.%5.%6.%7."/>
      <w:lvlJc w:val="left"/>
      <w:pPr>
        <w:ind w:left="1440" w:hanging="1440"/>
      </w:pPr>
      <w:rPr>
        <w:rFonts w:ascii="Verdana" w:hAnsi="Verdana" w:hint="default"/>
        <w:sz w:val="18"/>
      </w:rPr>
    </w:lvl>
    <w:lvl w:ilvl="7">
      <w:start w:val="1"/>
      <w:numFmt w:val="decimal"/>
      <w:lvlText w:val="%1.%2.%3.%4.%5.%6.%7.%8."/>
      <w:lvlJc w:val="left"/>
      <w:pPr>
        <w:ind w:left="1440" w:hanging="1440"/>
      </w:pPr>
      <w:rPr>
        <w:rFonts w:ascii="Verdana" w:hAnsi="Verdana" w:hint="default"/>
        <w:sz w:val="18"/>
      </w:rPr>
    </w:lvl>
    <w:lvl w:ilvl="8">
      <w:start w:val="1"/>
      <w:numFmt w:val="decimal"/>
      <w:lvlText w:val="%1.%2.%3.%4.%5.%6.%7.%8.%9."/>
      <w:lvlJc w:val="left"/>
      <w:pPr>
        <w:ind w:left="1800" w:hanging="1800"/>
      </w:pPr>
      <w:rPr>
        <w:rFonts w:ascii="Verdana" w:hAnsi="Verdana" w:hint="default"/>
        <w:sz w:val="18"/>
      </w:rPr>
    </w:lvl>
  </w:abstractNum>
  <w:abstractNum w:abstractNumId="14" w15:restartNumberingAfterBreak="0">
    <w:nsid w:val="24737FB4"/>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4980919"/>
    <w:multiLevelType w:val="multilevel"/>
    <w:tmpl w:val="34949A6C"/>
    <w:lvl w:ilvl="0">
      <w:start w:val="14"/>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082983"/>
    <w:multiLevelType w:val="multilevel"/>
    <w:tmpl w:val="70D063AE"/>
    <w:lvl w:ilvl="0">
      <w:start w:val="18"/>
      <w:numFmt w:val="decimal"/>
      <w:lvlText w:val="%1."/>
      <w:lvlJc w:val="left"/>
      <w:pPr>
        <w:ind w:left="530" w:hanging="530"/>
      </w:pPr>
      <w:rPr>
        <w:rFonts w:hint="default"/>
        <w:b/>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329002FB"/>
    <w:multiLevelType w:val="multilevel"/>
    <w:tmpl w:val="29A87DD0"/>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Verdana" w:hAnsi="Verdana" w:cstheme="minorHAnsi" w:hint="default"/>
        <w:b/>
        <w:sz w:val="18"/>
        <w:szCs w:val="18"/>
      </w:rPr>
    </w:lvl>
    <w:lvl w:ilvl="2">
      <w:start w:val="1"/>
      <w:numFmt w:val="decimal"/>
      <w:isLgl/>
      <w:lvlText w:val="%1.%2.%3."/>
      <w:lvlJc w:val="left"/>
      <w:pPr>
        <w:ind w:left="1080" w:hanging="720"/>
      </w:pPr>
      <w:rPr>
        <w:rFonts w:asciiTheme="minorHAnsi" w:hAnsiTheme="minorHAnsi"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6B451A5"/>
    <w:multiLevelType w:val="multilevel"/>
    <w:tmpl w:val="CC0A4424"/>
    <w:lvl w:ilvl="0">
      <w:start w:val="17"/>
      <w:numFmt w:val="decimal"/>
      <w:lvlText w:val="%1."/>
      <w:lvlJc w:val="left"/>
      <w:pPr>
        <w:ind w:left="470" w:hanging="470"/>
      </w:pPr>
      <w:rPr>
        <w:rFonts w:cs="Calibri" w:hint="default"/>
        <w:b w:val="0"/>
      </w:rPr>
    </w:lvl>
    <w:lvl w:ilvl="1">
      <w:start w:val="1"/>
      <w:numFmt w:val="decimal"/>
      <w:lvlText w:val="%1.%2."/>
      <w:lvlJc w:val="left"/>
      <w:pPr>
        <w:ind w:left="720" w:hanging="720"/>
      </w:pPr>
      <w:rPr>
        <w:rFonts w:cs="Calibri" w:hint="default"/>
        <w:b w:val="0"/>
      </w:rPr>
    </w:lvl>
    <w:lvl w:ilvl="2">
      <w:start w:val="1"/>
      <w:numFmt w:val="decimal"/>
      <w:lvlText w:val="%1.%2.%3."/>
      <w:lvlJc w:val="left"/>
      <w:pPr>
        <w:ind w:left="720" w:hanging="720"/>
      </w:pPr>
      <w:rPr>
        <w:rFonts w:cs="Calibri" w:hint="default"/>
        <w:b w:val="0"/>
      </w:rPr>
    </w:lvl>
    <w:lvl w:ilvl="3">
      <w:start w:val="1"/>
      <w:numFmt w:val="decimal"/>
      <w:lvlText w:val="%1.%2.%3.%4."/>
      <w:lvlJc w:val="left"/>
      <w:pPr>
        <w:ind w:left="1080" w:hanging="1080"/>
      </w:pPr>
      <w:rPr>
        <w:rFonts w:cs="Calibri" w:hint="default"/>
        <w:b w:val="0"/>
      </w:rPr>
    </w:lvl>
    <w:lvl w:ilvl="4">
      <w:start w:val="1"/>
      <w:numFmt w:val="decimal"/>
      <w:lvlText w:val="%1.%2.%3.%4.%5."/>
      <w:lvlJc w:val="left"/>
      <w:pPr>
        <w:ind w:left="1440" w:hanging="1440"/>
      </w:pPr>
      <w:rPr>
        <w:rFonts w:cs="Calibri" w:hint="default"/>
        <w:b w:val="0"/>
      </w:rPr>
    </w:lvl>
    <w:lvl w:ilvl="5">
      <w:start w:val="1"/>
      <w:numFmt w:val="decimal"/>
      <w:lvlText w:val="%1.%2.%3.%4.%5.%6."/>
      <w:lvlJc w:val="left"/>
      <w:pPr>
        <w:ind w:left="1440" w:hanging="1440"/>
      </w:pPr>
      <w:rPr>
        <w:rFonts w:cs="Calibri" w:hint="default"/>
        <w:b w:val="0"/>
      </w:rPr>
    </w:lvl>
    <w:lvl w:ilvl="6">
      <w:start w:val="1"/>
      <w:numFmt w:val="decimal"/>
      <w:lvlText w:val="%1.%2.%3.%4.%5.%6.%7."/>
      <w:lvlJc w:val="left"/>
      <w:pPr>
        <w:ind w:left="1800" w:hanging="1800"/>
      </w:pPr>
      <w:rPr>
        <w:rFonts w:cs="Calibri" w:hint="default"/>
        <w:b w:val="0"/>
      </w:rPr>
    </w:lvl>
    <w:lvl w:ilvl="7">
      <w:start w:val="1"/>
      <w:numFmt w:val="decimal"/>
      <w:lvlText w:val="%1.%2.%3.%4.%5.%6.%7.%8."/>
      <w:lvlJc w:val="left"/>
      <w:pPr>
        <w:ind w:left="1800" w:hanging="1800"/>
      </w:pPr>
      <w:rPr>
        <w:rFonts w:cs="Calibri" w:hint="default"/>
        <w:b w:val="0"/>
      </w:rPr>
    </w:lvl>
    <w:lvl w:ilvl="8">
      <w:start w:val="1"/>
      <w:numFmt w:val="decimal"/>
      <w:lvlText w:val="%1.%2.%3.%4.%5.%6.%7.%8.%9."/>
      <w:lvlJc w:val="left"/>
      <w:pPr>
        <w:ind w:left="2160" w:hanging="2160"/>
      </w:pPr>
      <w:rPr>
        <w:rFonts w:cs="Calibri" w:hint="default"/>
        <w:b w:val="0"/>
      </w:rPr>
    </w:lvl>
  </w:abstractNum>
  <w:abstractNum w:abstractNumId="21"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9D08BB"/>
    <w:multiLevelType w:val="hybridMultilevel"/>
    <w:tmpl w:val="2A9E5FB6"/>
    <w:lvl w:ilvl="0" w:tplc="36642B12">
      <w:start w:val="1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3C28B3"/>
    <w:multiLevelType w:val="multilevel"/>
    <w:tmpl w:val="614ABD56"/>
    <w:lvl w:ilvl="0">
      <w:start w:val="14"/>
      <w:numFmt w:val="decimal"/>
      <w:lvlText w:val="%1."/>
      <w:lvlJc w:val="left"/>
      <w:pPr>
        <w:ind w:left="435" w:hanging="435"/>
      </w:pPr>
      <w:rPr>
        <w:rFonts w:hint="default"/>
      </w:rPr>
    </w:lvl>
    <w:lvl w:ilvl="1">
      <w:start w:val="1"/>
      <w:numFmt w:val="decimal"/>
      <w:lvlText w:val="%1.%2."/>
      <w:lvlJc w:val="left"/>
      <w:pPr>
        <w:ind w:left="1155" w:hanging="435"/>
      </w:pPr>
      <w:rPr>
        <w:rFonts w:ascii="Verdana" w:hAnsi="Verdana" w:hint="default"/>
        <w:b/>
        <w:sz w:val="18"/>
        <w:szCs w:val="18"/>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BA0737B"/>
    <w:multiLevelType w:val="multilevel"/>
    <w:tmpl w:val="04E4D88A"/>
    <w:lvl w:ilvl="0">
      <w:start w:val="8"/>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9"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88A6ADB"/>
    <w:multiLevelType w:val="multilevel"/>
    <w:tmpl w:val="EC1464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B226426"/>
    <w:multiLevelType w:val="multilevel"/>
    <w:tmpl w:val="E6504AE4"/>
    <w:lvl w:ilvl="0">
      <w:start w:val="11"/>
      <w:numFmt w:val="decimal"/>
      <w:lvlText w:val="%1."/>
      <w:lvlJc w:val="left"/>
      <w:pPr>
        <w:ind w:left="480" w:hanging="48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851457B"/>
    <w:multiLevelType w:val="multilevel"/>
    <w:tmpl w:val="1E60B66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hint="default"/>
        <w:b/>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Theme="minorHAnsi" w:hAnsiTheme="minorHAnsi"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6D715EB0"/>
    <w:multiLevelType w:val="hybridMultilevel"/>
    <w:tmpl w:val="9AB800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FA6265"/>
    <w:multiLevelType w:val="hybridMultilevel"/>
    <w:tmpl w:val="BDC81338"/>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613D98"/>
    <w:multiLevelType w:val="hybridMultilevel"/>
    <w:tmpl w:val="4506675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7B6C31CC"/>
    <w:multiLevelType w:val="multilevel"/>
    <w:tmpl w:val="273C97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BC16861"/>
    <w:multiLevelType w:val="multilevel"/>
    <w:tmpl w:val="502C0754"/>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ascii="Verdana" w:hAnsi="Verdana" w:cstheme="minorHAnsi" w:hint="default"/>
        <w:b w:val="0"/>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BC628C0"/>
    <w:multiLevelType w:val="multilevel"/>
    <w:tmpl w:val="673CCCBC"/>
    <w:lvl w:ilvl="0">
      <w:start w:val="15"/>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619481468">
    <w:abstractNumId w:val="37"/>
  </w:num>
  <w:num w:numId="2" w16cid:durableId="1420328707">
    <w:abstractNumId w:val="21"/>
  </w:num>
  <w:num w:numId="3" w16cid:durableId="932280067">
    <w:abstractNumId w:val="7"/>
  </w:num>
  <w:num w:numId="4" w16cid:durableId="739211227">
    <w:abstractNumId w:val="5"/>
  </w:num>
  <w:num w:numId="5" w16cid:durableId="1095437046">
    <w:abstractNumId w:val="35"/>
  </w:num>
  <w:num w:numId="6" w16cid:durableId="224225050">
    <w:abstractNumId w:val="18"/>
  </w:num>
  <w:num w:numId="7" w16cid:durableId="998079395">
    <w:abstractNumId w:val="11"/>
  </w:num>
  <w:num w:numId="8" w16cid:durableId="999163165">
    <w:abstractNumId w:val="27"/>
  </w:num>
  <w:num w:numId="9" w16cid:durableId="1373579072">
    <w:abstractNumId w:val="40"/>
  </w:num>
  <w:num w:numId="10" w16cid:durableId="1367758300">
    <w:abstractNumId w:val="10"/>
  </w:num>
  <w:num w:numId="11" w16cid:durableId="323555969">
    <w:abstractNumId w:val="33"/>
  </w:num>
  <w:num w:numId="12" w16cid:durableId="2013992136">
    <w:abstractNumId w:val="32"/>
  </w:num>
  <w:num w:numId="13" w16cid:durableId="1861240198">
    <w:abstractNumId w:val="24"/>
  </w:num>
  <w:num w:numId="14" w16cid:durableId="1973898031">
    <w:abstractNumId w:val="16"/>
  </w:num>
  <w:num w:numId="15" w16cid:durableId="51581906">
    <w:abstractNumId w:val="8"/>
  </w:num>
  <w:num w:numId="16" w16cid:durableId="571812105">
    <w:abstractNumId w:val="30"/>
  </w:num>
  <w:num w:numId="17" w16cid:durableId="1663702868">
    <w:abstractNumId w:val="25"/>
  </w:num>
  <w:num w:numId="18" w16cid:durableId="2061512040">
    <w:abstractNumId w:val="41"/>
  </w:num>
  <w:num w:numId="19" w16cid:durableId="281305614">
    <w:abstractNumId w:val="15"/>
  </w:num>
  <w:num w:numId="20" w16cid:durableId="1959724049">
    <w:abstractNumId w:val="6"/>
  </w:num>
  <w:num w:numId="21" w16cid:durableId="2067027203">
    <w:abstractNumId w:val="19"/>
  </w:num>
  <w:num w:numId="22" w16cid:durableId="991056396">
    <w:abstractNumId w:val="3"/>
  </w:num>
  <w:num w:numId="23" w16cid:durableId="243148264">
    <w:abstractNumId w:val="28"/>
  </w:num>
  <w:num w:numId="24" w16cid:durableId="1151098596">
    <w:abstractNumId w:val="29"/>
  </w:num>
  <w:num w:numId="25" w16cid:durableId="153225045">
    <w:abstractNumId w:val="42"/>
  </w:num>
  <w:num w:numId="26" w16cid:durableId="1801805899">
    <w:abstractNumId w:val="34"/>
  </w:num>
  <w:num w:numId="27" w16cid:durableId="1518040059">
    <w:abstractNumId w:val="26"/>
  </w:num>
  <w:num w:numId="28" w16cid:durableId="118651714">
    <w:abstractNumId w:val="39"/>
  </w:num>
  <w:num w:numId="29" w16cid:durableId="1768964474">
    <w:abstractNumId w:val="12"/>
  </w:num>
  <w:num w:numId="30" w16cid:durableId="1932153778">
    <w:abstractNumId w:val="23"/>
  </w:num>
  <w:num w:numId="31" w16cid:durableId="1546335574">
    <w:abstractNumId w:val="43"/>
  </w:num>
  <w:num w:numId="32" w16cid:durableId="465899670">
    <w:abstractNumId w:val="4"/>
  </w:num>
  <w:num w:numId="33" w16cid:durableId="221982632">
    <w:abstractNumId w:val="36"/>
  </w:num>
  <w:num w:numId="34" w16cid:durableId="872037907">
    <w:abstractNumId w:val="14"/>
  </w:num>
  <w:num w:numId="35" w16cid:durableId="1862933143">
    <w:abstractNumId w:val="22"/>
  </w:num>
  <w:num w:numId="36" w16cid:durableId="616523389">
    <w:abstractNumId w:val="31"/>
  </w:num>
  <w:num w:numId="37" w16cid:durableId="1792019940">
    <w:abstractNumId w:val="13"/>
  </w:num>
  <w:num w:numId="38" w16cid:durableId="333579628">
    <w:abstractNumId w:val="9"/>
  </w:num>
  <w:num w:numId="39" w16cid:durableId="1024207408">
    <w:abstractNumId w:val="20"/>
  </w:num>
  <w:num w:numId="40" w16cid:durableId="1462192876">
    <w:abstractNumId w:val="17"/>
  </w:num>
  <w:num w:numId="41" w16cid:durableId="1325821021">
    <w:abstractNumId w:val="3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2B"/>
    <w:rsid w:val="00000990"/>
    <w:rsid w:val="00000D56"/>
    <w:rsid w:val="0000440A"/>
    <w:rsid w:val="00005A2C"/>
    <w:rsid w:val="0000626B"/>
    <w:rsid w:val="00006D95"/>
    <w:rsid w:val="000073DD"/>
    <w:rsid w:val="00011427"/>
    <w:rsid w:val="00013A2B"/>
    <w:rsid w:val="000151F5"/>
    <w:rsid w:val="000153CF"/>
    <w:rsid w:val="00016C33"/>
    <w:rsid w:val="00020792"/>
    <w:rsid w:val="000225C0"/>
    <w:rsid w:val="00023786"/>
    <w:rsid w:val="00026E63"/>
    <w:rsid w:val="00031ABB"/>
    <w:rsid w:val="000323CB"/>
    <w:rsid w:val="00040C71"/>
    <w:rsid w:val="00042822"/>
    <w:rsid w:val="00044F7C"/>
    <w:rsid w:val="00047E9F"/>
    <w:rsid w:val="00050E52"/>
    <w:rsid w:val="00051197"/>
    <w:rsid w:val="000518A3"/>
    <w:rsid w:val="00055DFB"/>
    <w:rsid w:val="0005754C"/>
    <w:rsid w:val="00062C54"/>
    <w:rsid w:val="00062C96"/>
    <w:rsid w:val="00066564"/>
    <w:rsid w:val="00066626"/>
    <w:rsid w:val="00080B2A"/>
    <w:rsid w:val="00082D23"/>
    <w:rsid w:val="00083D51"/>
    <w:rsid w:val="0008582E"/>
    <w:rsid w:val="00092A66"/>
    <w:rsid w:val="00096D8A"/>
    <w:rsid w:val="00096F2D"/>
    <w:rsid w:val="0009770A"/>
    <w:rsid w:val="000A2964"/>
    <w:rsid w:val="000A31C6"/>
    <w:rsid w:val="000B0F6F"/>
    <w:rsid w:val="000B3117"/>
    <w:rsid w:val="000B36E9"/>
    <w:rsid w:val="000C7F24"/>
    <w:rsid w:val="000C7F71"/>
    <w:rsid w:val="000D06F6"/>
    <w:rsid w:val="000D1591"/>
    <w:rsid w:val="000D1629"/>
    <w:rsid w:val="000D317D"/>
    <w:rsid w:val="000D3B2A"/>
    <w:rsid w:val="000D586C"/>
    <w:rsid w:val="000D756A"/>
    <w:rsid w:val="000D765A"/>
    <w:rsid w:val="000E4081"/>
    <w:rsid w:val="000F3815"/>
    <w:rsid w:val="000F5B2E"/>
    <w:rsid w:val="000F5D37"/>
    <w:rsid w:val="000F7E51"/>
    <w:rsid w:val="00101D38"/>
    <w:rsid w:val="001023CC"/>
    <w:rsid w:val="0010259F"/>
    <w:rsid w:val="00105D14"/>
    <w:rsid w:val="0010721C"/>
    <w:rsid w:val="00112269"/>
    <w:rsid w:val="0012052F"/>
    <w:rsid w:val="00121CA7"/>
    <w:rsid w:val="00122C4C"/>
    <w:rsid w:val="001236E3"/>
    <w:rsid w:val="001270AE"/>
    <w:rsid w:val="00131A23"/>
    <w:rsid w:val="001402AB"/>
    <w:rsid w:val="00145336"/>
    <w:rsid w:val="00145825"/>
    <w:rsid w:val="0015061F"/>
    <w:rsid w:val="00151B6F"/>
    <w:rsid w:val="00154983"/>
    <w:rsid w:val="001549EF"/>
    <w:rsid w:val="001558D8"/>
    <w:rsid w:val="001575B5"/>
    <w:rsid w:val="00157D14"/>
    <w:rsid w:val="001602A5"/>
    <w:rsid w:val="00160E07"/>
    <w:rsid w:val="00166625"/>
    <w:rsid w:val="00166BA4"/>
    <w:rsid w:val="00166D6B"/>
    <w:rsid w:val="00167D1F"/>
    <w:rsid w:val="00170A81"/>
    <w:rsid w:val="00171C78"/>
    <w:rsid w:val="00173A31"/>
    <w:rsid w:val="00176119"/>
    <w:rsid w:val="00182277"/>
    <w:rsid w:val="001841B8"/>
    <w:rsid w:val="001844B3"/>
    <w:rsid w:val="00186623"/>
    <w:rsid w:val="00191AF6"/>
    <w:rsid w:val="001A23D7"/>
    <w:rsid w:val="001A269F"/>
    <w:rsid w:val="001A4258"/>
    <w:rsid w:val="001A70C2"/>
    <w:rsid w:val="001B087C"/>
    <w:rsid w:val="001B396C"/>
    <w:rsid w:val="001B3CD8"/>
    <w:rsid w:val="001B3D50"/>
    <w:rsid w:val="001B3E7F"/>
    <w:rsid w:val="001B6ABA"/>
    <w:rsid w:val="001C0E3C"/>
    <w:rsid w:val="001C452C"/>
    <w:rsid w:val="001C49CF"/>
    <w:rsid w:val="001C67A2"/>
    <w:rsid w:val="001D054B"/>
    <w:rsid w:val="001D509F"/>
    <w:rsid w:val="001D626C"/>
    <w:rsid w:val="001E10B2"/>
    <w:rsid w:val="001E206B"/>
    <w:rsid w:val="001E7056"/>
    <w:rsid w:val="001E7803"/>
    <w:rsid w:val="001F0CCF"/>
    <w:rsid w:val="001F1267"/>
    <w:rsid w:val="001F31EA"/>
    <w:rsid w:val="001F56D8"/>
    <w:rsid w:val="001F6AB5"/>
    <w:rsid w:val="001F76AF"/>
    <w:rsid w:val="001F7BE8"/>
    <w:rsid w:val="00203373"/>
    <w:rsid w:val="00203EEF"/>
    <w:rsid w:val="002073F1"/>
    <w:rsid w:val="002074FF"/>
    <w:rsid w:val="002106FD"/>
    <w:rsid w:val="00210CCC"/>
    <w:rsid w:val="002124EA"/>
    <w:rsid w:val="00215EB4"/>
    <w:rsid w:val="0021629D"/>
    <w:rsid w:val="0021765C"/>
    <w:rsid w:val="00221F2B"/>
    <w:rsid w:val="00222237"/>
    <w:rsid w:val="00222F9F"/>
    <w:rsid w:val="00226CF8"/>
    <w:rsid w:val="00231021"/>
    <w:rsid w:val="00231BF0"/>
    <w:rsid w:val="002330DA"/>
    <w:rsid w:val="00233C69"/>
    <w:rsid w:val="0023538F"/>
    <w:rsid w:val="00235E0C"/>
    <w:rsid w:val="00240973"/>
    <w:rsid w:val="00242697"/>
    <w:rsid w:val="0024792E"/>
    <w:rsid w:val="00251193"/>
    <w:rsid w:val="00251960"/>
    <w:rsid w:val="002551F9"/>
    <w:rsid w:val="00255D7F"/>
    <w:rsid w:val="00260E8C"/>
    <w:rsid w:val="00261683"/>
    <w:rsid w:val="002633C2"/>
    <w:rsid w:val="00264972"/>
    <w:rsid w:val="00265C9F"/>
    <w:rsid w:val="00271154"/>
    <w:rsid w:val="00273729"/>
    <w:rsid w:val="002739DD"/>
    <w:rsid w:val="00273A92"/>
    <w:rsid w:val="00275B02"/>
    <w:rsid w:val="00282835"/>
    <w:rsid w:val="002859F3"/>
    <w:rsid w:val="00285F77"/>
    <w:rsid w:val="00287FDC"/>
    <w:rsid w:val="0029020D"/>
    <w:rsid w:val="00290C62"/>
    <w:rsid w:val="002933B6"/>
    <w:rsid w:val="0029407F"/>
    <w:rsid w:val="002946F8"/>
    <w:rsid w:val="002A0968"/>
    <w:rsid w:val="002A25FE"/>
    <w:rsid w:val="002A3ECF"/>
    <w:rsid w:val="002A6128"/>
    <w:rsid w:val="002B16D8"/>
    <w:rsid w:val="002B3312"/>
    <w:rsid w:val="002B40F5"/>
    <w:rsid w:val="002B47EA"/>
    <w:rsid w:val="002B4BFC"/>
    <w:rsid w:val="002B4D64"/>
    <w:rsid w:val="002B5817"/>
    <w:rsid w:val="002B62C6"/>
    <w:rsid w:val="002B74FF"/>
    <w:rsid w:val="002C022D"/>
    <w:rsid w:val="002C0D4F"/>
    <w:rsid w:val="002C4F20"/>
    <w:rsid w:val="002D1F12"/>
    <w:rsid w:val="002D4DCD"/>
    <w:rsid w:val="002D4E29"/>
    <w:rsid w:val="002D5CAC"/>
    <w:rsid w:val="002D7940"/>
    <w:rsid w:val="002E0FA0"/>
    <w:rsid w:val="002E23FC"/>
    <w:rsid w:val="002E39C6"/>
    <w:rsid w:val="002E69CF"/>
    <w:rsid w:val="002E7764"/>
    <w:rsid w:val="002F399A"/>
    <w:rsid w:val="002F401A"/>
    <w:rsid w:val="002F4ACE"/>
    <w:rsid w:val="002F4DB3"/>
    <w:rsid w:val="003017D4"/>
    <w:rsid w:val="00305A16"/>
    <w:rsid w:val="00305DFA"/>
    <w:rsid w:val="00305F21"/>
    <w:rsid w:val="00311745"/>
    <w:rsid w:val="00311E7B"/>
    <w:rsid w:val="003123DF"/>
    <w:rsid w:val="00312A60"/>
    <w:rsid w:val="00314755"/>
    <w:rsid w:val="0031587F"/>
    <w:rsid w:val="00321DD5"/>
    <w:rsid w:val="00323A6B"/>
    <w:rsid w:val="00325F85"/>
    <w:rsid w:val="00327394"/>
    <w:rsid w:val="0033270E"/>
    <w:rsid w:val="00335E18"/>
    <w:rsid w:val="00336072"/>
    <w:rsid w:val="00337033"/>
    <w:rsid w:val="00341AAC"/>
    <w:rsid w:val="00344710"/>
    <w:rsid w:val="00350BB2"/>
    <w:rsid w:val="0035374E"/>
    <w:rsid w:val="003538FE"/>
    <w:rsid w:val="0035401F"/>
    <w:rsid w:val="00355D67"/>
    <w:rsid w:val="0035732A"/>
    <w:rsid w:val="003607FA"/>
    <w:rsid w:val="00360830"/>
    <w:rsid w:val="00360A08"/>
    <w:rsid w:val="00360B02"/>
    <w:rsid w:val="00361D2F"/>
    <w:rsid w:val="00364E2A"/>
    <w:rsid w:val="003663AF"/>
    <w:rsid w:val="00367F99"/>
    <w:rsid w:val="00370630"/>
    <w:rsid w:val="003713B2"/>
    <w:rsid w:val="00374728"/>
    <w:rsid w:val="00375118"/>
    <w:rsid w:val="00375316"/>
    <w:rsid w:val="003770EF"/>
    <w:rsid w:val="0038146C"/>
    <w:rsid w:val="0038440E"/>
    <w:rsid w:val="00392915"/>
    <w:rsid w:val="00393D25"/>
    <w:rsid w:val="0039438C"/>
    <w:rsid w:val="00394D6F"/>
    <w:rsid w:val="003A0ADD"/>
    <w:rsid w:val="003A2794"/>
    <w:rsid w:val="003A3203"/>
    <w:rsid w:val="003A6DFA"/>
    <w:rsid w:val="003B05E0"/>
    <w:rsid w:val="003B0E48"/>
    <w:rsid w:val="003B3135"/>
    <w:rsid w:val="003B4723"/>
    <w:rsid w:val="003B5FA6"/>
    <w:rsid w:val="003B6281"/>
    <w:rsid w:val="003B6A2E"/>
    <w:rsid w:val="003B7CE5"/>
    <w:rsid w:val="003C2B99"/>
    <w:rsid w:val="003C7940"/>
    <w:rsid w:val="003D603E"/>
    <w:rsid w:val="003D640B"/>
    <w:rsid w:val="003D6DC0"/>
    <w:rsid w:val="003D7F46"/>
    <w:rsid w:val="003E5667"/>
    <w:rsid w:val="003E6756"/>
    <w:rsid w:val="003E70BA"/>
    <w:rsid w:val="003E760F"/>
    <w:rsid w:val="003E7DF5"/>
    <w:rsid w:val="003F1C19"/>
    <w:rsid w:val="003F6611"/>
    <w:rsid w:val="003F6C86"/>
    <w:rsid w:val="003F702A"/>
    <w:rsid w:val="00402D6C"/>
    <w:rsid w:val="00403077"/>
    <w:rsid w:val="004069D8"/>
    <w:rsid w:val="00406A25"/>
    <w:rsid w:val="004105E9"/>
    <w:rsid w:val="00410BB4"/>
    <w:rsid w:val="00412994"/>
    <w:rsid w:val="00412F2E"/>
    <w:rsid w:val="00413223"/>
    <w:rsid w:val="00417649"/>
    <w:rsid w:val="00423A1C"/>
    <w:rsid w:val="00424039"/>
    <w:rsid w:val="004241AE"/>
    <w:rsid w:val="00424AE8"/>
    <w:rsid w:val="0044403C"/>
    <w:rsid w:val="00450155"/>
    <w:rsid w:val="00450A41"/>
    <w:rsid w:val="00451434"/>
    <w:rsid w:val="00451873"/>
    <w:rsid w:val="00454208"/>
    <w:rsid w:val="00455322"/>
    <w:rsid w:val="004553BF"/>
    <w:rsid w:val="004565F3"/>
    <w:rsid w:val="00456D9B"/>
    <w:rsid w:val="00461844"/>
    <w:rsid w:val="004635A6"/>
    <w:rsid w:val="00464543"/>
    <w:rsid w:val="004672FC"/>
    <w:rsid w:val="00467DA9"/>
    <w:rsid w:val="00467ED3"/>
    <w:rsid w:val="00470430"/>
    <w:rsid w:val="0047096D"/>
    <w:rsid w:val="004723E9"/>
    <w:rsid w:val="004740B5"/>
    <w:rsid w:val="00474A5B"/>
    <w:rsid w:val="00475757"/>
    <w:rsid w:val="004854FF"/>
    <w:rsid w:val="00485DB0"/>
    <w:rsid w:val="004910E3"/>
    <w:rsid w:val="00491B4C"/>
    <w:rsid w:val="00492C92"/>
    <w:rsid w:val="00493C9D"/>
    <w:rsid w:val="004942E8"/>
    <w:rsid w:val="00494A45"/>
    <w:rsid w:val="00496274"/>
    <w:rsid w:val="004A1F38"/>
    <w:rsid w:val="004A2E27"/>
    <w:rsid w:val="004A302B"/>
    <w:rsid w:val="004A331C"/>
    <w:rsid w:val="004A57C5"/>
    <w:rsid w:val="004A60BD"/>
    <w:rsid w:val="004A6AB6"/>
    <w:rsid w:val="004B2351"/>
    <w:rsid w:val="004B7C5F"/>
    <w:rsid w:val="004C1165"/>
    <w:rsid w:val="004C1BF7"/>
    <w:rsid w:val="004C27F7"/>
    <w:rsid w:val="004C4825"/>
    <w:rsid w:val="004C5709"/>
    <w:rsid w:val="004D5611"/>
    <w:rsid w:val="004D5FFD"/>
    <w:rsid w:val="004D73CB"/>
    <w:rsid w:val="004D7EFC"/>
    <w:rsid w:val="004E48E9"/>
    <w:rsid w:val="004E528A"/>
    <w:rsid w:val="004F2982"/>
    <w:rsid w:val="004F75CF"/>
    <w:rsid w:val="00500564"/>
    <w:rsid w:val="00505DEE"/>
    <w:rsid w:val="005113C7"/>
    <w:rsid w:val="0051727F"/>
    <w:rsid w:val="005216AC"/>
    <w:rsid w:val="00525D00"/>
    <w:rsid w:val="00525DB0"/>
    <w:rsid w:val="00526283"/>
    <w:rsid w:val="00527AD3"/>
    <w:rsid w:val="005301AB"/>
    <w:rsid w:val="00532006"/>
    <w:rsid w:val="00532659"/>
    <w:rsid w:val="00533129"/>
    <w:rsid w:val="00534018"/>
    <w:rsid w:val="00534546"/>
    <w:rsid w:val="00536AF7"/>
    <w:rsid w:val="00537908"/>
    <w:rsid w:val="00540974"/>
    <w:rsid w:val="00540CDC"/>
    <w:rsid w:val="00541187"/>
    <w:rsid w:val="0054138F"/>
    <w:rsid w:val="00542606"/>
    <w:rsid w:val="00542989"/>
    <w:rsid w:val="00546C5D"/>
    <w:rsid w:val="00550019"/>
    <w:rsid w:val="005514E8"/>
    <w:rsid w:val="00552376"/>
    <w:rsid w:val="0055697F"/>
    <w:rsid w:val="00556E66"/>
    <w:rsid w:val="005577B7"/>
    <w:rsid w:val="00561077"/>
    <w:rsid w:val="00561B4B"/>
    <w:rsid w:val="005628DA"/>
    <w:rsid w:val="00562B36"/>
    <w:rsid w:val="00562EF4"/>
    <w:rsid w:val="00563105"/>
    <w:rsid w:val="005845F2"/>
    <w:rsid w:val="005868F8"/>
    <w:rsid w:val="00590042"/>
    <w:rsid w:val="00590EFC"/>
    <w:rsid w:val="00592A10"/>
    <w:rsid w:val="00594FC0"/>
    <w:rsid w:val="005A0905"/>
    <w:rsid w:val="005A2072"/>
    <w:rsid w:val="005A27EF"/>
    <w:rsid w:val="005A3BC8"/>
    <w:rsid w:val="005A6B74"/>
    <w:rsid w:val="005A7129"/>
    <w:rsid w:val="005B468D"/>
    <w:rsid w:val="005B4B64"/>
    <w:rsid w:val="005B7497"/>
    <w:rsid w:val="005C18BB"/>
    <w:rsid w:val="005C4792"/>
    <w:rsid w:val="005D06F2"/>
    <w:rsid w:val="005D07E4"/>
    <w:rsid w:val="005D2675"/>
    <w:rsid w:val="005D5905"/>
    <w:rsid w:val="005D5E1C"/>
    <w:rsid w:val="005E71EB"/>
    <w:rsid w:val="005F0B1B"/>
    <w:rsid w:val="005F1ECA"/>
    <w:rsid w:val="005F5B97"/>
    <w:rsid w:val="0060107B"/>
    <w:rsid w:val="00601542"/>
    <w:rsid w:val="00606B27"/>
    <w:rsid w:val="006136CE"/>
    <w:rsid w:val="00614710"/>
    <w:rsid w:val="00616F3C"/>
    <w:rsid w:val="006214EF"/>
    <w:rsid w:val="00622AA9"/>
    <w:rsid w:val="00622E24"/>
    <w:rsid w:val="00626752"/>
    <w:rsid w:val="00627B7D"/>
    <w:rsid w:val="006304A7"/>
    <w:rsid w:val="00631391"/>
    <w:rsid w:val="00633850"/>
    <w:rsid w:val="00637544"/>
    <w:rsid w:val="006450DC"/>
    <w:rsid w:val="006459C4"/>
    <w:rsid w:val="006461D8"/>
    <w:rsid w:val="0065074A"/>
    <w:rsid w:val="00652250"/>
    <w:rsid w:val="00652AEE"/>
    <w:rsid w:val="006534F2"/>
    <w:rsid w:val="006548CA"/>
    <w:rsid w:val="00656B5A"/>
    <w:rsid w:val="006600DF"/>
    <w:rsid w:val="006603B0"/>
    <w:rsid w:val="00660FD8"/>
    <w:rsid w:val="0066267B"/>
    <w:rsid w:val="00663E4C"/>
    <w:rsid w:val="006654C9"/>
    <w:rsid w:val="00667D20"/>
    <w:rsid w:val="00670A6B"/>
    <w:rsid w:val="00673E6B"/>
    <w:rsid w:val="00674AFB"/>
    <w:rsid w:val="0067570D"/>
    <w:rsid w:val="00676D80"/>
    <w:rsid w:val="00683BDE"/>
    <w:rsid w:val="006868F1"/>
    <w:rsid w:val="006876EC"/>
    <w:rsid w:val="0069061E"/>
    <w:rsid w:val="00690A94"/>
    <w:rsid w:val="00691B97"/>
    <w:rsid w:val="00693E6D"/>
    <w:rsid w:val="006943E3"/>
    <w:rsid w:val="00697668"/>
    <w:rsid w:val="006976F9"/>
    <w:rsid w:val="006A0D4E"/>
    <w:rsid w:val="006A3621"/>
    <w:rsid w:val="006A49F6"/>
    <w:rsid w:val="006A512F"/>
    <w:rsid w:val="006B3F08"/>
    <w:rsid w:val="006B43F2"/>
    <w:rsid w:val="006B7D80"/>
    <w:rsid w:val="006C042A"/>
    <w:rsid w:val="006C4030"/>
    <w:rsid w:val="006C4B6B"/>
    <w:rsid w:val="006C55D8"/>
    <w:rsid w:val="006C6DDE"/>
    <w:rsid w:val="006D10EF"/>
    <w:rsid w:val="006D763D"/>
    <w:rsid w:val="006E25E8"/>
    <w:rsid w:val="006E5C2B"/>
    <w:rsid w:val="006F1537"/>
    <w:rsid w:val="006F166E"/>
    <w:rsid w:val="006F4B10"/>
    <w:rsid w:val="006F6F54"/>
    <w:rsid w:val="006F743A"/>
    <w:rsid w:val="007117B9"/>
    <w:rsid w:val="00721AEA"/>
    <w:rsid w:val="00722DA7"/>
    <w:rsid w:val="00723DBB"/>
    <w:rsid w:val="00725F2F"/>
    <w:rsid w:val="00730CF9"/>
    <w:rsid w:val="0073305B"/>
    <w:rsid w:val="00734326"/>
    <w:rsid w:val="00734FDC"/>
    <w:rsid w:val="007350BD"/>
    <w:rsid w:val="00741905"/>
    <w:rsid w:val="00741AF7"/>
    <w:rsid w:val="00746AAA"/>
    <w:rsid w:val="00750F12"/>
    <w:rsid w:val="007510A9"/>
    <w:rsid w:val="007510F6"/>
    <w:rsid w:val="00752D91"/>
    <w:rsid w:val="007565BB"/>
    <w:rsid w:val="0075703F"/>
    <w:rsid w:val="00760CCD"/>
    <w:rsid w:val="007612A6"/>
    <w:rsid w:val="007656E2"/>
    <w:rsid w:val="007706BE"/>
    <w:rsid w:val="00771351"/>
    <w:rsid w:val="0077546D"/>
    <w:rsid w:val="0077641C"/>
    <w:rsid w:val="00780E5C"/>
    <w:rsid w:val="00780F94"/>
    <w:rsid w:val="00781AD4"/>
    <w:rsid w:val="00787D61"/>
    <w:rsid w:val="0079066D"/>
    <w:rsid w:val="00791272"/>
    <w:rsid w:val="007969CF"/>
    <w:rsid w:val="007A1170"/>
    <w:rsid w:val="007A1384"/>
    <w:rsid w:val="007A19C2"/>
    <w:rsid w:val="007A4D2D"/>
    <w:rsid w:val="007A7AC3"/>
    <w:rsid w:val="007B4086"/>
    <w:rsid w:val="007B532C"/>
    <w:rsid w:val="007C17A8"/>
    <w:rsid w:val="007C63BF"/>
    <w:rsid w:val="007C6AB4"/>
    <w:rsid w:val="007D0412"/>
    <w:rsid w:val="007D22F4"/>
    <w:rsid w:val="007D2C2B"/>
    <w:rsid w:val="007D43EE"/>
    <w:rsid w:val="007D7E9C"/>
    <w:rsid w:val="007E1EC7"/>
    <w:rsid w:val="007E2434"/>
    <w:rsid w:val="007E3298"/>
    <w:rsid w:val="007E51D6"/>
    <w:rsid w:val="007E5CD2"/>
    <w:rsid w:val="007F174A"/>
    <w:rsid w:val="00801C80"/>
    <w:rsid w:val="00803284"/>
    <w:rsid w:val="00804A9E"/>
    <w:rsid w:val="008068DE"/>
    <w:rsid w:val="00811F87"/>
    <w:rsid w:val="00812F97"/>
    <w:rsid w:val="0081336A"/>
    <w:rsid w:val="008147B7"/>
    <w:rsid w:val="00821E64"/>
    <w:rsid w:val="00821F87"/>
    <w:rsid w:val="008241A3"/>
    <w:rsid w:val="00827FDC"/>
    <w:rsid w:val="00833A38"/>
    <w:rsid w:val="0083668F"/>
    <w:rsid w:val="008369B1"/>
    <w:rsid w:val="00840780"/>
    <w:rsid w:val="00842BE6"/>
    <w:rsid w:val="00842EE7"/>
    <w:rsid w:val="0084500A"/>
    <w:rsid w:val="00847E05"/>
    <w:rsid w:val="00850C9E"/>
    <w:rsid w:val="00852219"/>
    <w:rsid w:val="00857C05"/>
    <w:rsid w:val="0086173D"/>
    <w:rsid w:val="00862D0E"/>
    <w:rsid w:val="00864F75"/>
    <w:rsid w:val="00865E3B"/>
    <w:rsid w:val="008700D0"/>
    <w:rsid w:val="0087290E"/>
    <w:rsid w:val="00880C90"/>
    <w:rsid w:val="008836AF"/>
    <w:rsid w:val="0088778C"/>
    <w:rsid w:val="00891BD8"/>
    <w:rsid w:val="00891CCA"/>
    <w:rsid w:val="00892191"/>
    <w:rsid w:val="00895EED"/>
    <w:rsid w:val="008964CB"/>
    <w:rsid w:val="008A115B"/>
    <w:rsid w:val="008A1960"/>
    <w:rsid w:val="008A1F3B"/>
    <w:rsid w:val="008A58C7"/>
    <w:rsid w:val="008A64BE"/>
    <w:rsid w:val="008B2291"/>
    <w:rsid w:val="008B2CAF"/>
    <w:rsid w:val="008B3051"/>
    <w:rsid w:val="008B3863"/>
    <w:rsid w:val="008B5B5D"/>
    <w:rsid w:val="008B6029"/>
    <w:rsid w:val="008B65BB"/>
    <w:rsid w:val="008B69B1"/>
    <w:rsid w:val="008C201E"/>
    <w:rsid w:val="008C21CF"/>
    <w:rsid w:val="008C4B93"/>
    <w:rsid w:val="008D2B6F"/>
    <w:rsid w:val="008D7F84"/>
    <w:rsid w:val="008E0F12"/>
    <w:rsid w:val="008E1326"/>
    <w:rsid w:val="008E27DA"/>
    <w:rsid w:val="008E36AA"/>
    <w:rsid w:val="008E4675"/>
    <w:rsid w:val="008E67F0"/>
    <w:rsid w:val="008F14AF"/>
    <w:rsid w:val="008F16A8"/>
    <w:rsid w:val="008F5F40"/>
    <w:rsid w:val="008F645A"/>
    <w:rsid w:val="008F6D9A"/>
    <w:rsid w:val="00902F35"/>
    <w:rsid w:val="00903FE1"/>
    <w:rsid w:val="00904D37"/>
    <w:rsid w:val="00911FFB"/>
    <w:rsid w:val="00920172"/>
    <w:rsid w:val="00920BDB"/>
    <w:rsid w:val="0092165D"/>
    <w:rsid w:val="009235A1"/>
    <w:rsid w:val="00923FCA"/>
    <w:rsid w:val="00931A94"/>
    <w:rsid w:val="00934A15"/>
    <w:rsid w:val="009369F8"/>
    <w:rsid w:val="00941F93"/>
    <w:rsid w:val="0094230B"/>
    <w:rsid w:val="00943676"/>
    <w:rsid w:val="009437AE"/>
    <w:rsid w:val="00944569"/>
    <w:rsid w:val="00944C1D"/>
    <w:rsid w:val="00945661"/>
    <w:rsid w:val="00946897"/>
    <w:rsid w:val="0095016D"/>
    <w:rsid w:val="00951A8B"/>
    <w:rsid w:val="0095231D"/>
    <w:rsid w:val="009602D5"/>
    <w:rsid w:val="009613E2"/>
    <w:rsid w:val="009648AE"/>
    <w:rsid w:val="00967B0C"/>
    <w:rsid w:val="009716AA"/>
    <w:rsid w:val="00972E2D"/>
    <w:rsid w:val="00973A5D"/>
    <w:rsid w:val="009742CE"/>
    <w:rsid w:val="00974550"/>
    <w:rsid w:val="00975E3D"/>
    <w:rsid w:val="00976CAE"/>
    <w:rsid w:val="00977E29"/>
    <w:rsid w:val="00981CE8"/>
    <w:rsid w:val="009820ED"/>
    <w:rsid w:val="00983C93"/>
    <w:rsid w:val="00985E2D"/>
    <w:rsid w:val="00987631"/>
    <w:rsid w:val="00994027"/>
    <w:rsid w:val="009953E6"/>
    <w:rsid w:val="009969BA"/>
    <w:rsid w:val="009969CD"/>
    <w:rsid w:val="009A0977"/>
    <w:rsid w:val="009A2BC3"/>
    <w:rsid w:val="009A43B6"/>
    <w:rsid w:val="009A4EA9"/>
    <w:rsid w:val="009A7FC9"/>
    <w:rsid w:val="009B01D2"/>
    <w:rsid w:val="009B1350"/>
    <w:rsid w:val="009B3A23"/>
    <w:rsid w:val="009B67E2"/>
    <w:rsid w:val="009C1CD6"/>
    <w:rsid w:val="009C2CFD"/>
    <w:rsid w:val="009C2FBD"/>
    <w:rsid w:val="009C65C0"/>
    <w:rsid w:val="009D01D2"/>
    <w:rsid w:val="009D1EEC"/>
    <w:rsid w:val="009D4E53"/>
    <w:rsid w:val="009D5563"/>
    <w:rsid w:val="009E01C3"/>
    <w:rsid w:val="009E08CF"/>
    <w:rsid w:val="009E3AE6"/>
    <w:rsid w:val="009F0540"/>
    <w:rsid w:val="009F064A"/>
    <w:rsid w:val="009F0DD4"/>
    <w:rsid w:val="009F14F7"/>
    <w:rsid w:val="009F4ED6"/>
    <w:rsid w:val="00A029A6"/>
    <w:rsid w:val="00A054E8"/>
    <w:rsid w:val="00A062DC"/>
    <w:rsid w:val="00A07503"/>
    <w:rsid w:val="00A111A0"/>
    <w:rsid w:val="00A13D65"/>
    <w:rsid w:val="00A151F3"/>
    <w:rsid w:val="00A20853"/>
    <w:rsid w:val="00A20A4C"/>
    <w:rsid w:val="00A21F91"/>
    <w:rsid w:val="00A22CCC"/>
    <w:rsid w:val="00A22EDE"/>
    <w:rsid w:val="00A27347"/>
    <w:rsid w:val="00A31242"/>
    <w:rsid w:val="00A316C7"/>
    <w:rsid w:val="00A3199F"/>
    <w:rsid w:val="00A31DB2"/>
    <w:rsid w:val="00A34673"/>
    <w:rsid w:val="00A348BC"/>
    <w:rsid w:val="00A36C66"/>
    <w:rsid w:val="00A37C90"/>
    <w:rsid w:val="00A403BC"/>
    <w:rsid w:val="00A4074C"/>
    <w:rsid w:val="00A41B8C"/>
    <w:rsid w:val="00A42174"/>
    <w:rsid w:val="00A443CC"/>
    <w:rsid w:val="00A44548"/>
    <w:rsid w:val="00A4545F"/>
    <w:rsid w:val="00A556C1"/>
    <w:rsid w:val="00A5724C"/>
    <w:rsid w:val="00A574EF"/>
    <w:rsid w:val="00A57916"/>
    <w:rsid w:val="00A62954"/>
    <w:rsid w:val="00A672D5"/>
    <w:rsid w:val="00A7083F"/>
    <w:rsid w:val="00A7144F"/>
    <w:rsid w:val="00A719F5"/>
    <w:rsid w:val="00A725C9"/>
    <w:rsid w:val="00A73E2F"/>
    <w:rsid w:val="00A77B50"/>
    <w:rsid w:val="00A827A1"/>
    <w:rsid w:val="00A82AC4"/>
    <w:rsid w:val="00A8313D"/>
    <w:rsid w:val="00A84566"/>
    <w:rsid w:val="00A85391"/>
    <w:rsid w:val="00A85C67"/>
    <w:rsid w:val="00A8659D"/>
    <w:rsid w:val="00A923B8"/>
    <w:rsid w:val="00A96DAB"/>
    <w:rsid w:val="00A97E21"/>
    <w:rsid w:val="00AA2F70"/>
    <w:rsid w:val="00AB1782"/>
    <w:rsid w:val="00AB2A50"/>
    <w:rsid w:val="00AB2B2F"/>
    <w:rsid w:val="00AB315A"/>
    <w:rsid w:val="00AB537B"/>
    <w:rsid w:val="00AB5551"/>
    <w:rsid w:val="00AC0B63"/>
    <w:rsid w:val="00AC0DC6"/>
    <w:rsid w:val="00AC230B"/>
    <w:rsid w:val="00AC406B"/>
    <w:rsid w:val="00AD2645"/>
    <w:rsid w:val="00AE0CA2"/>
    <w:rsid w:val="00AE1D6E"/>
    <w:rsid w:val="00AE25E7"/>
    <w:rsid w:val="00AE2DAA"/>
    <w:rsid w:val="00AE6E5A"/>
    <w:rsid w:val="00AF13CA"/>
    <w:rsid w:val="00B01A16"/>
    <w:rsid w:val="00B030AF"/>
    <w:rsid w:val="00B06558"/>
    <w:rsid w:val="00B065BF"/>
    <w:rsid w:val="00B06EE1"/>
    <w:rsid w:val="00B11056"/>
    <w:rsid w:val="00B113F5"/>
    <w:rsid w:val="00B120DA"/>
    <w:rsid w:val="00B12412"/>
    <w:rsid w:val="00B128B6"/>
    <w:rsid w:val="00B1308A"/>
    <w:rsid w:val="00B16BB1"/>
    <w:rsid w:val="00B1702B"/>
    <w:rsid w:val="00B20280"/>
    <w:rsid w:val="00B234C4"/>
    <w:rsid w:val="00B30852"/>
    <w:rsid w:val="00B3482E"/>
    <w:rsid w:val="00B352D2"/>
    <w:rsid w:val="00B35536"/>
    <w:rsid w:val="00B375F7"/>
    <w:rsid w:val="00B4174F"/>
    <w:rsid w:val="00B42A00"/>
    <w:rsid w:val="00B44A4C"/>
    <w:rsid w:val="00B4512C"/>
    <w:rsid w:val="00B46ABA"/>
    <w:rsid w:val="00B5607F"/>
    <w:rsid w:val="00B56917"/>
    <w:rsid w:val="00B645D9"/>
    <w:rsid w:val="00B65C83"/>
    <w:rsid w:val="00B72ABF"/>
    <w:rsid w:val="00B73CF5"/>
    <w:rsid w:val="00B77F17"/>
    <w:rsid w:val="00B801B0"/>
    <w:rsid w:val="00B8030E"/>
    <w:rsid w:val="00B81639"/>
    <w:rsid w:val="00B824CA"/>
    <w:rsid w:val="00B83212"/>
    <w:rsid w:val="00B84730"/>
    <w:rsid w:val="00B8478F"/>
    <w:rsid w:val="00B911F3"/>
    <w:rsid w:val="00B93845"/>
    <w:rsid w:val="00B94436"/>
    <w:rsid w:val="00B96ADB"/>
    <w:rsid w:val="00BA045A"/>
    <w:rsid w:val="00BA3A2C"/>
    <w:rsid w:val="00BB00B2"/>
    <w:rsid w:val="00BB1EE3"/>
    <w:rsid w:val="00BB27C2"/>
    <w:rsid w:val="00BC27C8"/>
    <w:rsid w:val="00BC505C"/>
    <w:rsid w:val="00BC67DC"/>
    <w:rsid w:val="00BD1112"/>
    <w:rsid w:val="00BD1FFB"/>
    <w:rsid w:val="00BD59CB"/>
    <w:rsid w:val="00BD6E85"/>
    <w:rsid w:val="00BD783C"/>
    <w:rsid w:val="00BE01FB"/>
    <w:rsid w:val="00BE0E10"/>
    <w:rsid w:val="00BE1195"/>
    <w:rsid w:val="00BE30FE"/>
    <w:rsid w:val="00BE4D14"/>
    <w:rsid w:val="00BE631D"/>
    <w:rsid w:val="00BF26B3"/>
    <w:rsid w:val="00BF2CCE"/>
    <w:rsid w:val="00BF3B55"/>
    <w:rsid w:val="00BF5B72"/>
    <w:rsid w:val="00BF5F80"/>
    <w:rsid w:val="00BF7A5A"/>
    <w:rsid w:val="00C00601"/>
    <w:rsid w:val="00C02144"/>
    <w:rsid w:val="00C03B48"/>
    <w:rsid w:val="00C03CD8"/>
    <w:rsid w:val="00C045FF"/>
    <w:rsid w:val="00C049A1"/>
    <w:rsid w:val="00C050A2"/>
    <w:rsid w:val="00C05618"/>
    <w:rsid w:val="00C10063"/>
    <w:rsid w:val="00C10723"/>
    <w:rsid w:val="00C10DF3"/>
    <w:rsid w:val="00C15AB8"/>
    <w:rsid w:val="00C175B0"/>
    <w:rsid w:val="00C26719"/>
    <w:rsid w:val="00C31251"/>
    <w:rsid w:val="00C31911"/>
    <w:rsid w:val="00C323EB"/>
    <w:rsid w:val="00C32775"/>
    <w:rsid w:val="00C33BAA"/>
    <w:rsid w:val="00C36A93"/>
    <w:rsid w:val="00C40643"/>
    <w:rsid w:val="00C40B04"/>
    <w:rsid w:val="00C412D6"/>
    <w:rsid w:val="00C41484"/>
    <w:rsid w:val="00C42667"/>
    <w:rsid w:val="00C46368"/>
    <w:rsid w:val="00C46734"/>
    <w:rsid w:val="00C50E3F"/>
    <w:rsid w:val="00C529E4"/>
    <w:rsid w:val="00C5340E"/>
    <w:rsid w:val="00C53C93"/>
    <w:rsid w:val="00C56A16"/>
    <w:rsid w:val="00C56DE3"/>
    <w:rsid w:val="00C57AC1"/>
    <w:rsid w:val="00C57DFD"/>
    <w:rsid w:val="00C6017B"/>
    <w:rsid w:val="00C60FFC"/>
    <w:rsid w:val="00C62223"/>
    <w:rsid w:val="00C63783"/>
    <w:rsid w:val="00C71772"/>
    <w:rsid w:val="00C71F3E"/>
    <w:rsid w:val="00C72D2E"/>
    <w:rsid w:val="00C830AB"/>
    <w:rsid w:val="00C83673"/>
    <w:rsid w:val="00C87D63"/>
    <w:rsid w:val="00C95549"/>
    <w:rsid w:val="00CA1234"/>
    <w:rsid w:val="00CA3F0C"/>
    <w:rsid w:val="00CA6A35"/>
    <w:rsid w:val="00CB0086"/>
    <w:rsid w:val="00CB2C41"/>
    <w:rsid w:val="00CB310C"/>
    <w:rsid w:val="00CC1799"/>
    <w:rsid w:val="00CC1EC2"/>
    <w:rsid w:val="00CC4A74"/>
    <w:rsid w:val="00CC4DAC"/>
    <w:rsid w:val="00CC6B83"/>
    <w:rsid w:val="00CD1718"/>
    <w:rsid w:val="00CD1FBD"/>
    <w:rsid w:val="00CD2A84"/>
    <w:rsid w:val="00CD5CE8"/>
    <w:rsid w:val="00CE25F1"/>
    <w:rsid w:val="00CE37BB"/>
    <w:rsid w:val="00CE48DD"/>
    <w:rsid w:val="00CF24CA"/>
    <w:rsid w:val="00CF777E"/>
    <w:rsid w:val="00D04E35"/>
    <w:rsid w:val="00D054C9"/>
    <w:rsid w:val="00D06E24"/>
    <w:rsid w:val="00D072C7"/>
    <w:rsid w:val="00D07D6F"/>
    <w:rsid w:val="00D13CAE"/>
    <w:rsid w:val="00D1428B"/>
    <w:rsid w:val="00D160AA"/>
    <w:rsid w:val="00D21BDC"/>
    <w:rsid w:val="00D245A7"/>
    <w:rsid w:val="00D273A8"/>
    <w:rsid w:val="00D308C0"/>
    <w:rsid w:val="00D34804"/>
    <w:rsid w:val="00D35265"/>
    <w:rsid w:val="00D374E7"/>
    <w:rsid w:val="00D37ABE"/>
    <w:rsid w:val="00D37D0C"/>
    <w:rsid w:val="00D41914"/>
    <w:rsid w:val="00D42F0B"/>
    <w:rsid w:val="00D46A1C"/>
    <w:rsid w:val="00D55049"/>
    <w:rsid w:val="00D56136"/>
    <w:rsid w:val="00D568D6"/>
    <w:rsid w:val="00D60EA4"/>
    <w:rsid w:val="00D60F88"/>
    <w:rsid w:val="00D62F15"/>
    <w:rsid w:val="00D6406C"/>
    <w:rsid w:val="00D648A8"/>
    <w:rsid w:val="00D649DA"/>
    <w:rsid w:val="00D67713"/>
    <w:rsid w:val="00D7038C"/>
    <w:rsid w:val="00D715FC"/>
    <w:rsid w:val="00D725B4"/>
    <w:rsid w:val="00D72799"/>
    <w:rsid w:val="00D75EC0"/>
    <w:rsid w:val="00D76C57"/>
    <w:rsid w:val="00D812C4"/>
    <w:rsid w:val="00D821A3"/>
    <w:rsid w:val="00D8519B"/>
    <w:rsid w:val="00D86054"/>
    <w:rsid w:val="00D86504"/>
    <w:rsid w:val="00D8712F"/>
    <w:rsid w:val="00D936DC"/>
    <w:rsid w:val="00D96415"/>
    <w:rsid w:val="00DA1B76"/>
    <w:rsid w:val="00DA3E03"/>
    <w:rsid w:val="00DB3A64"/>
    <w:rsid w:val="00DB41E9"/>
    <w:rsid w:val="00DB4991"/>
    <w:rsid w:val="00DB5B6D"/>
    <w:rsid w:val="00DC051A"/>
    <w:rsid w:val="00DC0FD4"/>
    <w:rsid w:val="00DC31A6"/>
    <w:rsid w:val="00DD0E97"/>
    <w:rsid w:val="00DD144B"/>
    <w:rsid w:val="00DD2CFD"/>
    <w:rsid w:val="00DD41D1"/>
    <w:rsid w:val="00DD48B1"/>
    <w:rsid w:val="00DD56DF"/>
    <w:rsid w:val="00DD5C5D"/>
    <w:rsid w:val="00DD788C"/>
    <w:rsid w:val="00DE457A"/>
    <w:rsid w:val="00DE4870"/>
    <w:rsid w:val="00DE4E27"/>
    <w:rsid w:val="00DE68C9"/>
    <w:rsid w:val="00DE6F71"/>
    <w:rsid w:val="00DE6FE6"/>
    <w:rsid w:val="00DF016F"/>
    <w:rsid w:val="00DF1F03"/>
    <w:rsid w:val="00DF3D54"/>
    <w:rsid w:val="00DF5E70"/>
    <w:rsid w:val="00DF789D"/>
    <w:rsid w:val="00E0012E"/>
    <w:rsid w:val="00E00DC3"/>
    <w:rsid w:val="00E01856"/>
    <w:rsid w:val="00E07D2A"/>
    <w:rsid w:val="00E12608"/>
    <w:rsid w:val="00E1284F"/>
    <w:rsid w:val="00E14242"/>
    <w:rsid w:val="00E15E0D"/>
    <w:rsid w:val="00E24724"/>
    <w:rsid w:val="00E249A6"/>
    <w:rsid w:val="00E272C0"/>
    <w:rsid w:val="00E27911"/>
    <w:rsid w:val="00E336B0"/>
    <w:rsid w:val="00E342DD"/>
    <w:rsid w:val="00E37346"/>
    <w:rsid w:val="00E408DF"/>
    <w:rsid w:val="00E42220"/>
    <w:rsid w:val="00E427BD"/>
    <w:rsid w:val="00E44732"/>
    <w:rsid w:val="00E4646A"/>
    <w:rsid w:val="00E46CD9"/>
    <w:rsid w:val="00E47BF9"/>
    <w:rsid w:val="00E513A6"/>
    <w:rsid w:val="00E51651"/>
    <w:rsid w:val="00E52B74"/>
    <w:rsid w:val="00E5431E"/>
    <w:rsid w:val="00E55254"/>
    <w:rsid w:val="00E5534D"/>
    <w:rsid w:val="00E563DF"/>
    <w:rsid w:val="00E5684A"/>
    <w:rsid w:val="00E6768E"/>
    <w:rsid w:val="00E70CF4"/>
    <w:rsid w:val="00E71639"/>
    <w:rsid w:val="00E72C1D"/>
    <w:rsid w:val="00E72C6A"/>
    <w:rsid w:val="00E73793"/>
    <w:rsid w:val="00E73964"/>
    <w:rsid w:val="00E75DF0"/>
    <w:rsid w:val="00E801DE"/>
    <w:rsid w:val="00E8230E"/>
    <w:rsid w:val="00E82DF1"/>
    <w:rsid w:val="00E85599"/>
    <w:rsid w:val="00E8679F"/>
    <w:rsid w:val="00E90C95"/>
    <w:rsid w:val="00E93213"/>
    <w:rsid w:val="00E94928"/>
    <w:rsid w:val="00E95000"/>
    <w:rsid w:val="00E9543F"/>
    <w:rsid w:val="00E96CCE"/>
    <w:rsid w:val="00EA0560"/>
    <w:rsid w:val="00EA057F"/>
    <w:rsid w:val="00EA53B3"/>
    <w:rsid w:val="00EA60D9"/>
    <w:rsid w:val="00EB158E"/>
    <w:rsid w:val="00EB430C"/>
    <w:rsid w:val="00EB51A7"/>
    <w:rsid w:val="00EB5EC4"/>
    <w:rsid w:val="00EC33C8"/>
    <w:rsid w:val="00EC341A"/>
    <w:rsid w:val="00EC4992"/>
    <w:rsid w:val="00EC6FDB"/>
    <w:rsid w:val="00ED72F7"/>
    <w:rsid w:val="00ED7349"/>
    <w:rsid w:val="00ED73DC"/>
    <w:rsid w:val="00ED7F10"/>
    <w:rsid w:val="00EE050A"/>
    <w:rsid w:val="00EE07DB"/>
    <w:rsid w:val="00EE1529"/>
    <w:rsid w:val="00EE2117"/>
    <w:rsid w:val="00EE2EAC"/>
    <w:rsid w:val="00EE4B8A"/>
    <w:rsid w:val="00EE76C8"/>
    <w:rsid w:val="00EE7E0A"/>
    <w:rsid w:val="00EF2128"/>
    <w:rsid w:val="00EF25C5"/>
    <w:rsid w:val="00EF2901"/>
    <w:rsid w:val="00EF3716"/>
    <w:rsid w:val="00EF41F5"/>
    <w:rsid w:val="00EF4990"/>
    <w:rsid w:val="00EF78FD"/>
    <w:rsid w:val="00EF7DD4"/>
    <w:rsid w:val="00F026A4"/>
    <w:rsid w:val="00F027DC"/>
    <w:rsid w:val="00F0656C"/>
    <w:rsid w:val="00F07999"/>
    <w:rsid w:val="00F11EA9"/>
    <w:rsid w:val="00F13A00"/>
    <w:rsid w:val="00F158A3"/>
    <w:rsid w:val="00F1645D"/>
    <w:rsid w:val="00F16C50"/>
    <w:rsid w:val="00F17971"/>
    <w:rsid w:val="00F2052C"/>
    <w:rsid w:val="00F259B6"/>
    <w:rsid w:val="00F3018B"/>
    <w:rsid w:val="00F30FC5"/>
    <w:rsid w:val="00F346C0"/>
    <w:rsid w:val="00F3697D"/>
    <w:rsid w:val="00F40E11"/>
    <w:rsid w:val="00F42885"/>
    <w:rsid w:val="00F44B34"/>
    <w:rsid w:val="00F451AA"/>
    <w:rsid w:val="00F559B5"/>
    <w:rsid w:val="00F5674F"/>
    <w:rsid w:val="00F576DA"/>
    <w:rsid w:val="00F57F17"/>
    <w:rsid w:val="00F60279"/>
    <w:rsid w:val="00F60D96"/>
    <w:rsid w:val="00F65AD5"/>
    <w:rsid w:val="00F721EA"/>
    <w:rsid w:val="00F72718"/>
    <w:rsid w:val="00F739CC"/>
    <w:rsid w:val="00F74552"/>
    <w:rsid w:val="00F77AE4"/>
    <w:rsid w:val="00F77ECA"/>
    <w:rsid w:val="00F8074B"/>
    <w:rsid w:val="00F83AC8"/>
    <w:rsid w:val="00F84847"/>
    <w:rsid w:val="00F84A8F"/>
    <w:rsid w:val="00F916B5"/>
    <w:rsid w:val="00F93477"/>
    <w:rsid w:val="00F94B64"/>
    <w:rsid w:val="00F94C1D"/>
    <w:rsid w:val="00F95AA0"/>
    <w:rsid w:val="00F963B0"/>
    <w:rsid w:val="00F9796B"/>
    <w:rsid w:val="00F97A80"/>
    <w:rsid w:val="00FA2E02"/>
    <w:rsid w:val="00FA54E0"/>
    <w:rsid w:val="00FA6002"/>
    <w:rsid w:val="00FA676C"/>
    <w:rsid w:val="00FA6EB0"/>
    <w:rsid w:val="00FA7AC9"/>
    <w:rsid w:val="00FA7CCA"/>
    <w:rsid w:val="00FB1946"/>
    <w:rsid w:val="00FB3915"/>
    <w:rsid w:val="00FB3DBE"/>
    <w:rsid w:val="00FB4603"/>
    <w:rsid w:val="00FB56BE"/>
    <w:rsid w:val="00FB5E1F"/>
    <w:rsid w:val="00FC04C8"/>
    <w:rsid w:val="00FC0721"/>
    <w:rsid w:val="00FC31A7"/>
    <w:rsid w:val="00FC348A"/>
    <w:rsid w:val="00FC5232"/>
    <w:rsid w:val="00FC61B0"/>
    <w:rsid w:val="00FD0463"/>
    <w:rsid w:val="00FD0E4B"/>
    <w:rsid w:val="00FD0F40"/>
    <w:rsid w:val="00FD1E41"/>
    <w:rsid w:val="00FD4BE6"/>
    <w:rsid w:val="00FD5315"/>
    <w:rsid w:val="00FD785F"/>
    <w:rsid w:val="00FD7F19"/>
    <w:rsid w:val="00FE0E19"/>
    <w:rsid w:val="00FE1399"/>
    <w:rsid w:val="00FE1762"/>
    <w:rsid w:val="00FE458C"/>
    <w:rsid w:val="00FE4805"/>
    <w:rsid w:val="00FE5911"/>
    <w:rsid w:val="00FE73E9"/>
    <w:rsid w:val="00FF0185"/>
    <w:rsid w:val="00FF1717"/>
    <w:rsid w:val="00FF4CFD"/>
    <w:rsid w:val="00FF592D"/>
    <w:rsid w:val="00FF6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90FBAA"/>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4"/>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2"/>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2"/>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2"/>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2"/>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2"/>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2"/>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31"/>
      </w:numPr>
      <w:tabs>
        <w:tab w:val="clear" w:pos="2041"/>
        <w:tab w:val="num" w:pos="1247"/>
      </w:tabs>
      <w:spacing w:after="140" w:line="290" w:lineRule="auto"/>
      <w:ind w:left="1247" w:hanging="680"/>
    </w:pPr>
    <w:rPr>
      <w:rFonts w:ascii="Arial" w:hAnsi="Arial"/>
      <w:kern w:val="20"/>
      <w:sz w:val="20"/>
    </w:rPr>
  </w:style>
  <w:style w:type="character" w:styleId="Nierozpoznanawzmianka">
    <w:name w:val="Unresolved Mention"/>
    <w:basedOn w:val="Domylnaczcionkaakapitu"/>
    <w:uiPriority w:val="99"/>
    <w:semiHidden/>
    <w:unhideWhenUsed/>
    <w:rsid w:val="00862D0E"/>
    <w:rPr>
      <w:color w:val="605E5C"/>
      <w:shd w:val="clear" w:color="auto" w:fill="E1DFDD"/>
    </w:rPr>
  </w:style>
  <w:style w:type="paragraph" w:customStyle="1" w:styleId="PODTYTU">
    <w:name w:val="PODTYTUŁ"/>
    <w:basedOn w:val="Normalny"/>
    <w:qFormat/>
    <w:rsid w:val="00CB0086"/>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CB0086"/>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CB0086"/>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CB0086"/>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B0086"/>
    <w:rPr>
      <w:sz w:val="18"/>
    </w:rPr>
  </w:style>
  <w:style w:type="paragraph" w:customStyle="1" w:styleId="Styl1">
    <w:name w:val="Styl1"/>
    <w:basedOn w:val="Normalny"/>
    <w:link w:val="Styl1Znak"/>
    <w:qFormat/>
    <w:rsid w:val="00BA3A2C"/>
    <w:pPr>
      <w:numPr>
        <w:numId w:val="36"/>
      </w:numPr>
      <w:spacing w:before="40" w:after="240" w:line="240" w:lineRule="auto"/>
      <w:ind w:left="567" w:hanging="567"/>
      <w:jc w:val="left"/>
    </w:pPr>
    <w:rPr>
      <w:rFonts w:asciiTheme="minorHAnsi" w:eastAsiaTheme="minorHAnsi" w:hAnsiTheme="minorHAnsi" w:cstheme="minorBidi"/>
      <w:sz w:val="18"/>
      <w:szCs w:val="22"/>
    </w:rPr>
  </w:style>
  <w:style w:type="character" w:customStyle="1" w:styleId="Styl1Znak">
    <w:name w:val="Styl1 Znak"/>
    <w:basedOn w:val="Domylnaczcionkaakapitu"/>
    <w:link w:val="Styl1"/>
    <w:rsid w:val="00BA3A2C"/>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5 - Wykaz doświadczenia.docx</dmsv2BaseFileName>
    <dmsv2BaseDisplayName xmlns="http://schemas.microsoft.com/sharepoint/v3">Zał. nr 5 - Wykaz doświadczenia</dmsv2BaseDisplayName>
    <dmsv2SWPP2ObjectNumber xmlns="http://schemas.microsoft.com/sharepoint/v3">POST/EKO/EKO/FZ/00102/2025                        </dmsv2SWPP2ObjectNumber>
    <dmsv2SWPP2SumMD5 xmlns="http://schemas.microsoft.com/sharepoint/v3">3f69a96730d4e88f7939efe50eacadb2</dmsv2SWPP2SumMD5>
    <dmsv2BaseMoved xmlns="http://schemas.microsoft.com/sharepoint/v3">false</dmsv2BaseMoved>
    <dmsv2BaseIsSensitive xmlns="http://schemas.microsoft.com/sharepoint/v3">true</dmsv2BaseIsSensitive>
    <dmsv2SWPP2IDSWPP2 xmlns="http://schemas.microsoft.com/sharepoint/v3">697708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23959710</dmsv2BaseClientSystemDocumentID>
    <dmsv2BaseModifiedByID xmlns="http://schemas.microsoft.com/sharepoint/v3">16800501</dmsv2BaseModifiedByID>
    <dmsv2BaseCreatedByID xmlns="http://schemas.microsoft.com/sharepoint/v3">16800501</dmsv2BaseCreatedByID>
    <dmsv2SWPP2ObjectDepartment xmlns="http://schemas.microsoft.com/sharepoint/v3">00000001000w0000000100000003</dmsv2SWPP2ObjectDepartment>
    <dmsv2SWPP2ObjectName xmlns="http://schemas.microsoft.com/sharepoint/v3">Postępowanie</dmsv2SWPP2ObjectName>
    <_dlc_DocId xmlns="a19cb1c7-c5c7-46d4-85ae-d83685407bba">JEUP5JKVCYQC-91331814-14347</_dlc_DocId>
    <_dlc_DocIdUrl xmlns="a19cb1c7-c5c7-46d4-85ae-d83685407bba">
      <Url>https://swpp2.dms.gkpge.pl/sites/41/_layouts/15/DocIdRedir.aspx?ID=JEUP5JKVCYQC-91331814-14347</Url>
      <Description>JEUP5JKVCYQC-91331814-14347</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5B15B3B2-19CA-44E6-94AD-D161E93F3A16}"/>
</file>

<file path=customXml/itemProps3.xml><?xml version="1.0" encoding="utf-8"?>
<ds:datastoreItem xmlns:ds="http://schemas.openxmlformats.org/officeDocument/2006/customXml" ds:itemID="{34D75100-7A26-4EC5-B275-B3A7C9901ADB}">
  <ds:schemaRefs>
    <ds:schemaRef ds:uri="http://schemas.openxmlformats.org/officeDocument/2006/bibliography"/>
  </ds:schemaRefs>
</ds:datastoreItem>
</file>

<file path=customXml/itemProps4.xml><?xml version="1.0" encoding="utf-8"?>
<ds:datastoreItem xmlns:ds="http://schemas.openxmlformats.org/officeDocument/2006/customXml" ds:itemID="{326203DF-1528-4B9A-9489-131B9F35BAD0}"/>
</file>

<file path=customXml/itemProps5.xml><?xml version="1.0" encoding="utf-8"?>
<ds:datastoreItem xmlns:ds="http://schemas.openxmlformats.org/officeDocument/2006/customXml" ds:itemID="{C0D4B47E-06DD-4F9F-AE4B-6D33CB8F3548}"/>
</file>

<file path=docProps/app.xml><?xml version="1.0" encoding="utf-8"?>
<Properties xmlns="http://schemas.openxmlformats.org/officeDocument/2006/extended-properties" xmlns:vt="http://schemas.openxmlformats.org/officeDocument/2006/docPropsVTypes">
  <Template>Normal</Template>
  <TotalTime>3</TotalTime>
  <Pages>1</Pages>
  <Words>131</Words>
  <Characters>791</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Stanko Jacek [PGE Ekoserwis S.A.]</cp:lastModifiedBy>
  <cp:revision>4</cp:revision>
  <cp:lastPrinted>2022-07-06T05:34:00Z</cp:lastPrinted>
  <dcterms:created xsi:type="dcterms:W3CDTF">2025-12-07T14:09:00Z</dcterms:created>
  <dcterms:modified xsi:type="dcterms:W3CDTF">2025-12-07T14:29:00Z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66b5d990-821a-4d41-b503-280f184b2126_Enabled">
    <vt:lpwstr>true</vt:lpwstr>
  </property>
  <property fmtid="{D5CDD505-2E9C-101B-9397-08002B2CF9AE}" pid="4" name="MSIP_Label_66b5d990-821a-4d41-b503-280f184b2126_SetDate">
    <vt:lpwstr>2025-12-07T13:31:51Z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22e77bbe-7e12-40f8-b14d-3a6162c117d1</vt:lpwstr>
  </property>
  <property fmtid="{D5CDD505-2E9C-101B-9397-08002B2CF9AE}" pid="9" name="MSIP_Label_66b5d990-821a-4d41-b503-280f184b2126_ContentBits">
    <vt:lpwstr>0</vt:lpwstr>
  </property>
  <property fmtid="{D5CDD505-2E9C-101B-9397-08002B2CF9AE}" pid="10" name="_dlc_DocIdItemGuid">
    <vt:lpwstr>c0a8a6cc-67f0-43dc-9e92-9af896c0962b</vt:lpwstr>
  </property>
</Properties>
</file>